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61D" w:rsidRPr="00734DDA" w:rsidRDefault="00BF661D" w:rsidP="00BF661D">
      <w:pPr>
        <w:pStyle w:val="Title"/>
        <w:tabs>
          <w:tab w:val="left" w:pos="4320"/>
        </w:tabs>
        <w:rPr>
          <w:b w:val="0"/>
          <w:sz w:val="22"/>
        </w:rPr>
      </w:pPr>
      <w:r w:rsidRPr="00734DDA">
        <w:rPr>
          <w:b w:val="0"/>
          <w:sz w:val="22"/>
        </w:rPr>
        <w:t>PSU Graduate School of Education</w:t>
      </w:r>
    </w:p>
    <w:p w:rsidR="00BF661D" w:rsidRPr="00734DDA" w:rsidRDefault="00BF661D" w:rsidP="00BF661D">
      <w:pPr>
        <w:tabs>
          <w:tab w:val="left" w:pos="4320"/>
        </w:tabs>
        <w:jc w:val="center"/>
        <w:rPr>
          <w:color w:val="000000"/>
          <w:sz w:val="22"/>
        </w:rPr>
      </w:pPr>
      <w:r w:rsidRPr="00734DDA">
        <w:rPr>
          <w:color w:val="000000"/>
          <w:sz w:val="22"/>
        </w:rPr>
        <w:t>Preparing professionals to meet our diverse community's lifelong educational needs.</w:t>
      </w:r>
    </w:p>
    <w:p w:rsidR="00BF661D" w:rsidRPr="00734DDA" w:rsidRDefault="00F4043E" w:rsidP="00BF661D">
      <w:pPr>
        <w:tabs>
          <w:tab w:val="left" w:pos="4320"/>
          <w:tab w:val="right" w:pos="9360"/>
        </w:tabs>
        <w:ind w:left="20"/>
        <w:jc w:val="center"/>
        <w:rPr>
          <w:sz w:val="22"/>
        </w:rPr>
      </w:pPr>
      <w:r w:rsidRPr="00734DDA">
        <w:rPr>
          <w:sz w:val="22"/>
        </w:rPr>
        <w:t>Full</w:t>
      </w:r>
      <w:r w:rsidR="00BF661D" w:rsidRPr="00734DDA">
        <w:rPr>
          <w:sz w:val="22"/>
        </w:rPr>
        <w:t xml:space="preserve"> Ti</w:t>
      </w:r>
      <w:r w:rsidR="003C1298" w:rsidRPr="00734DDA">
        <w:rPr>
          <w:sz w:val="22"/>
        </w:rPr>
        <w:t>me Secondary Cohort Winter, 2013</w:t>
      </w:r>
    </w:p>
    <w:p w:rsidR="00BF661D" w:rsidRPr="00734DDA" w:rsidRDefault="002C1946" w:rsidP="00BF661D">
      <w:pPr>
        <w:tabs>
          <w:tab w:val="left" w:pos="4320"/>
          <w:tab w:val="right" w:pos="9360"/>
        </w:tabs>
        <w:ind w:left="20"/>
        <w:jc w:val="center"/>
        <w:rPr>
          <w:sz w:val="22"/>
        </w:rPr>
      </w:pPr>
      <w:r w:rsidRPr="00734DDA">
        <w:rPr>
          <w:sz w:val="22"/>
        </w:rPr>
        <w:t>Thursday 2:00 – 3</w:t>
      </w:r>
      <w:r w:rsidR="00F4043E" w:rsidRPr="00734DDA">
        <w:rPr>
          <w:sz w:val="22"/>
        </w:rPr>
        <w:t xml:space="preserve">:50 pm   </w:t>
      </w:r>
      <w:r w:rsidR="000F0B48">
        <w:rPr>
          <w:sz w:val="22"/>
        </w:rPr>
        <w:t xml:space="preserve"> </w:t>
      </w:r>
      <w:proofErr w:type="gramStart"/>
      <w:r w:rsidR="000F0B48">
        <w:rPr>
          <w:sz w:val="22"/>
        </w:rPr>
        <w:t>Ed  212</w:t>
      </w:r>
      <w:proofErr w:type="gramEnd"/>
    </w:p>
    <w:p w:rsidR="00BF661D" w:rsidRPr="00734DDA" w:rsidRDefault="00BF661D" w:rsidP="00BF661D">
      <w:pPr>
        <w:tabs>
          <w:tab w:val="left" w:pos="4320"/>
          <w:tab w:val="right" w:pos="9360"/>
        </w:tabs>
        <w:ind w:left="20"/>
        <w:jc w:val="center"/>
        <w:rPr>
          <w:sz w:val="22"/>
        </w:rPr>
      </w:pPr>
    </w:p>
    <w:p w:rsidR="00571B60" w:rsidRPr="00734DDA" w:rsidRDefault="00BF661D" w:rsidP="00BF661D">
      <w:pPr>
        <w:tabs>
          <w:tab w:val="left" w:pos="4320"/>
          <w:tab w:val="right" w:pos="9360"/>
        </w:tabs>
        <w:ind w:left="20"/>
        <w:rPr>
          <w:sz w:val="22"/>
        </w:rPr>
      </w:pPr>
      <w:r w:rsidRPr="00734DDA">
        <w:rPr>
          <w:sz w:val="22"/>
          <w:u w:val="single"/>
        </w:rPr>
        <w:t>Reflective Practitione</w:t>
      </w:r>
      <w:r w:rsidR="00CD2B73" w:rsidRPr="00734DDA">
        <w:rPr>
          <w:sz w:val="22"/>
          <w:u w:val="single"/>
        </w:rPr>
        <w:t>r</w:t>
      </w:r>
      <w:r w:rsidR="00CD2B73" w:rsidRPr="00734DDA">
        <w:rPr>
          <w:sz w:val="22"/>
        </w:rPr>
        <w:t xml:space="preserve">    </w:t>
      </w:r>
      <w:r w:rsidR="00CD2B73" w:rsidRPr="00734DDA">
        <w:rPr>
          <w:sz w:val="22"/>
        </w:rPr>
        <w:tab/>
        <w:t xml:space="preserve">CI 515 </w:t>
      </w:r>
      <w:proofErr w:type="gramStart"/>
      <w:r w:rsidR="00CD2B73" w:rsidRPr="00734DDA">
        <w:rPr>
          <w:sz w:val="22"/>
        </w:rPr>
        <w:t>003  CRN</w:t>
      </w:r>
      <w:proofErr w:type="gramEnd"/>
      <w:r w:rsidR="00CD2B73" w:rsidRPr="00734DDA">
        <w:rPr>
          <w:sz w:val="22"/>
        </w:rPr>
        <w:t xml:space="preserve"> </w:t>
      </w:r>
      <w:r w:rsidR="004202DC" w:rsidRPr="00734DDA">
        <w:rPr>
          <w:sz w:val="22"/>
        </w:rPr>
        <w:t>40829</w:t>
      </w:r>
      <w:r w:rsidRPr="00734DDA">
        <w:rPr>
          <w:sz w:val="22"/>
        </w:rPr>
        <w:t xml:space="preserve">  </w:t>
      </w:r>
    </w:p>
    <w:p w:rsidR="00BF661D" w:rsidRPr="00734DDA" w:rsidRDefault="00BF661D" w:rsidP="00BF661D">
      <w:pPr>
        <w:tabs>
          <w:tab w:val="left" w:pos="4320"/>
          <w:tab w:val="right" w:pos="9360"/>
        </w:tabs>
        <w:ind w:left="20"/>
        <w:rPr>
          <w:sz w:val="22"/>
        </w:rPr>
      </w:pPr>
    </w:p>
    <w:p w:rsidR="00BF661D" w:rsidRPr="00734DDA" w:rsidRDefault="00BF661D" w:rsidP="00BF661D">
      <w:pPr>
        <w:tabs>
          <w:tab w:val="left" w:pos="4320"/>
          <w:tab w:val="right" w:pos="9360"/>
        </w:tabs>
        <w:ind w:left="20"/>
        <w:rPr>
          <w:sz w:val="22"/>
        </w:rPr>
      </w:pPr>
      <w:r w:rsidRPr="00734DDA">
        <w:rPr>
          <w:sz w:val="22"/>
        </w:rPr>
        <w:t>Student Teachi</w:t>
      </w:r>
      <w:r w:rsidR="00CD2B73" w:rsidRPr="00734DDA">
        <w:rPr>
          <w:sz w:val="22"/>
        </w:rPr>
        <w:t xml:space="preserve">ng I High School   </w:t>
      </w:r>
      <w:r w:rsidR="00CD2B73" w:rsidRPr="00734DDA">
        <w:rPr>
          <w:sz w:val="22"/>
        </w:rPr>
        <w:tab/>
        <w:t xml:space="preserve">CI 554 </w:t>
      </w:r>
      <w:proofErr w:type="gramStart"/>
      <w:r w:rsidR="00CD2B73" w:rsidRPr="00734DDA">
        <w:rPr>
          <w:sz w:val="22"/>
        </w:rPr>
        <w:t>003  CRN</w:t>
      </w:r>
      <w:proofErr w:type="gramEnd"/>
      <w:r w:rsidR="00CD2B73" w:rsidRPr="00734DDA">
        <w:rPr>
          <w:sz w:val="22"/>
        </w:rPr>
        <w:t xml:space="preserve"> 408</w:t>
      </w:r>
      <w:r w:rsidR="004202DC" w:rsidRPr="00734DDA">
        <w:rPr>
          <w:sz w:val="22"/>
        </w:rPr>
        <w:t>52</w:t>
      </w:r>
    </w:p>
    <w:p w:rsidR="00BF661D" w:rsidRPr="00734DDA" w:rsidRDefault="00BF661D" w:rsidP="00BF661D">
      <w:pPr>
        <w:tabs>
          <w:tab w:val="left" w:pos="4320"/>
          <w:tab w:val="right" w:pos="9360"/>
        </w:tabs>
        <w:ind w:left="20"/>
        <w:rPr>
          <w:sz w:val="22"/>
        </w:rPr>
      </w:pPr>
      <w:r w:rsidRPr="00734DDA">
        <w:rPr>
          <w:sz w:val="22"/>
        </w:rPr>
        <w:t>Student Teaching I Middle</w:t>
      </w:r>
      <w:r w:rsidR="00CD2B73" w:rsidRPr="00734DDA">
        <w:rPr>
          <w:sz w:val="22"/>
        </w:rPr>
        <w:t xml:space="preserve"> School  </w:t>
      </w:r>
      <w:r w:rsidR="00CD2B73" w:rsidRPr="00734DDA">
        <w:rPr>
          <w:sz w:val="22"/>
        </w:rPr>
        <w:tab/>
        <w:t xml:space="preserve">CI 556 </w:t>
      </w:r>
      <w:proofErr w:type="gramStart"/>
      <w:r w:rsidR="00CD2B73" w:rsidRPr="00734DDA">
        <w:rPr>
          <w:sz w:val="22"/>
        </w:rPr>
        <w:t>003  CRN</w:t>
      </w:r>
      <w:proofErr w:type="gramEnd"/>
      <w:r w:rsidR="00CD2B73" w:rsidRPr="00734DDA">
        <w:rPr>
          <w:sz w:val="22"/>
        </w:rPr>
        <w:t xml:space="preserve"> 408</w:t>
      </w:r>
      <w:r w:rsidR="004202DC" w:rsidRPr="00734DDA">
        <w:rPr>
          <w:sz w:val="22"/>
        </w:rPr>
        <w:t>57</w:t>
      </w:r>
    </w:p>
    <w:p w:rsidR="00BF661D" w:rsidRPr="00734DDA" w:rsidRDefault="00BF661D" w:rsidP="00BF661D">
      <w:pPr>
        <w:tabs>
          <w:tab w:val="left" w:pos="4320"/>
          <w:tab w:val="right" w:pos="9360"/>
        </w:tabs>
        <w:ind w:left="20"/>
        <w:rPr>
          <w:sz w:val="22"/>
        </w:rPr>
      </w:pPr>
      <w:r w:rsidRPr="00734DDA">
        <w:rPr>
          <w:sz w:val="22"/>
        </w:rPr>
        <w:t>Student Teaching I El</w:t>
      </w:r>
      <w:r w:rsidR="00F4043E" w:rsidRPr="00734DDA">
        <w:rPr>
          <w:sz w:val="22"/>
        </w:rPr>
        <w:t>em</w:t>
      </w:r>
      <w:r w:rsidR="00CD2B73" w:rsidRPr="00734DDA">
        <w:rPr>
          <w:sz w:val="22"/>
        </w:rPr>
        <w:t xml:space="preserve">entary Art/Music  </w:t>
      </w:r>
      <w:r w:rsidR="00CD2B73" w:rsidRPr="00734DDA">
        <w:rPr>
          <w:sz w:val="22"/>
        </w:rPr>
        <w:tab/>
        <w:t xml:space="preserve">CI 552 </w:t>
      </w:r>
      <w:proofErr w:type="gramStart"/>
      <w:r w:rsidR="00CD2B73" w:rsidRPr="00734DDA">
        <w:rPr>
          <w:sz w:val="22"/>
        </w:rPr>
        <w:t xml:space="preserve">004  </w:t>
      </w:r>
      <w:r w:rsidR="00F4043E" w:rsidRPr="00734DDA">
        <w:rPr>
          <w:sz w:val="22"/>
        </w:rPr>
        <w:t>CRN</w:t>
      </w:r>
      <w:proofErr w:type="gramEnd"/>
      <w:r w:rsidR="00F4043E" w:rsidRPr="00734DDA">
        <w:rPr>
          <w:sz w:val="22"/>
        </w:rPr>
        <w:t xml:space="preserve"> </w:t>
      </w:r>
      <w:r w:rsidR="00CD2B73" w:rsidRPr="00734DDA">
        <w:rPr>
          <w:sz w:val="22"/>
        </w:rPr>
        <w:t>408</w:t>
      </w:r>
      <w:r w:rsidR="004202DC" w:rsidRPr="00734DDA">
        <w:rPr>
          <w:sz w:val="22"/>
        </w:rPr>
        <w:t>47</w:t>
      </w:r>
    </w:p>
    <w:p w:rsidR="00BF661D" w:rsidRPr="00734DDA" w:rsidRDefault="00BF661D" w:rsidP="00BF661D">
      <w:pPr>
        <w:tabs>
          <w:tab w:val="right" w:pos="9360"/>
        </w:tabs>
        <w:ind w:left="20"/>
        <w:jc w:val="center"/>
        <w:rPr>
          <w:sz w:val="22"/>
        </w:rPr>
      </w:pPr>
      <w:r w:rsidRPr="00734DDA">
        <w:rPr>
          <w:sz w:val="22"/>
        </w:rPr>
        <w:t xml:space="preserve">   </w:t>
      </w:r>
    </w:p>
    <w:p w:rsidR="00467BF0" w:rsidRPr="00734DDA" w:rsidRDefault="00467BF0" w:rsidP="00467BF0">
      <w:pPr>
        <w:rPr>
          <w:sz w:val="22"/>
        </w:rPr>
      </w:pPr>
      <w:r w:rsidRPr="00734DDA">
        <w:rPr>
          <w:sz w:val="22"/>
        </w:rPr>
        <w:t xml:space="preserve">Gayle </w:t>
      </w:r>
      <w:proofErr w:type="spellStart"/>
      <w:r w:rsidRPr="00734DDA">
        <w:rPr>
          <w:sz w:val="22"/>
        </w:rPr>
        <w:t>Thieman</w:t>
      </w:r>
      <w:proofErr w:type="spellEnd"/>
      <w:r w:rsidRPr="00734DDA">
        <w:rPr>
          <w:sz w:val="22"/>
        </w:rPr>
        <w:tab/>
      </w:r>
      <w:r w:rsidRPr="00734DDA">
        <w:rPr>
          <w:sz w:val="22"/>
        </w:rPr>
        <w:tab/>
      </w:r>
      <w:r w:rsidRPr="00734DDA">
        <w:rPr>
          <w:sz w:val="22"/>
        </w:rPr>
        <w:tab/>
      </w:r>
      <w:r w:rsidR="00A9789D" w:rsidRPr="00734DDA">
        <w:rPr>
          <w:sz w:val="22"/>
        </w:rPr>
        <w:tab/>
      </w:r>
      <w:r w:rsidR="00A9789D" w:rsidRPr="00734DDA">
        <w:rPr>
          <w:sz w:val="22"/>
        </w:rPr>
        <w:tab/>
      </w:r>
      <w:r w:rsidRPr="00734DDA">
        <w:rPr>
          <w:sz w:val="22"/>
        </w:rPr>
        <w:tab/>
        <w:t>Anita Bright</w:t>
      </w:r>
    </w:p>
    <w:p w:rsidR="00467BF0" w:rsidRPr="00734DDA" w:rsidRDefault="00467BF0" w:rsidP="00467BF0">
      <w:pPr>
        <w:spacing w:after="40"/>
        <w:rPr>
          <w:sz w:val="22"/>
        </w:rPr>
      </w:pPr>
      <w:r w:rsidRPr="00734DDA">
        <w:rPr>
          <w:sz w:val="22"/>
        </w:rPr>
        <w:t>ED608A</w:t>
      </w:r>
      <w:r w:rsidRPr="00734DDA">
        <w:rPr>
          <w:sz w:val="22"/>
        </w:rPr>
        <w:tab/>
      </w:r>
      <w:r w:rsidRPr="00734DDA">
        <w:rPr>
          <w:sz w:val="22"/>
        </w:rPr>
        <w:tab/>
      </w:r>
      <w:r w:rsidRPr="00734DDA">
        <w:rPr>
          <w:sz w:val="22"/>
        </w:rPr>
        <w:tab/>
      </w:r>
      <w:r w:rsidRPr="00734DDA">
        <w:rPr>
          <w:sz w:val="22"/>
        </w:rPr>
        <w:tab/>
      </w:r>
      <w:r w:rsidRPr="00734DDA">
        <w:rPr>
          <w:sz w:val="22"/>
        </w:rPr>
        <w:tab/>
      </w:r>
      <w:r w:rsidR="00A9789D" w:rsidRPr="00734DDA">
        <w:rPr>
          <w:sz w:val="22"/>
        </w:rPr>
        <w:tab/>
      </w:r>
      <w:r w:rsidRPr="00734DDA">
        <w:rPr>
          <w:sz w:val="22"/>
        </w:rPr>
        <w:t xml:space="preserve">ED 594     </w:t>
      </w:r>
    </w:p>
    <w:p w:rsidR="00467BF0" w:rsidRPr="00734DDA" w:rsidRDefault="00467BF0" w:rsidP="00467BF0">
      <w:pPr>
        <w:spacing w:after="40"/>
        <w:rPr>
          <w:sz w:val="22"/>
        </w:rPr>
      </w:pPr>
      <w:r w:rsidRPr="00734DDA">
        <w:rPr>
          <w:sz w:val="22"/>
        </w:rPr>
        <w:t xml:space="preserve">E-mail:  </w:t>
      </w:r>
      <w:hyperlink r:id="rId7" w:history="1">
        <w:r w:rsidRPr="00734DDA">
          <w:rPr>
            <w:rStyle w:val="Hyperlink"/>
            <w:rFonts w:eastAsiaTheme="majorEastAsia"/>
            <w:sz w:val="22"/>
          </w:rPr>
          <w:t>thiemag@pdx.edu</w:t>
        </w:r>
      </w:hyperlink>
      <w:r w:rsidRPr="00734DDA">
        <w:rPr>
          <w:sz w:val="22"/>
        </w:rPr>
        <w:tab/>
      </w:r>
      <w:r w:rsidRPr="00734DDA">
        <w:rPr>
          <w:sz w:val="22"/>
        </w:rPr>
        <w:tab/>
      </w:r>
      <w:r w:rsidRPr="00734DDA">
        <w:rPr>
          <w:sz w:val="22"/>
        </w:rPr>
        <w:tab/>
      </w:r>
      <w:r w:rsidRPr="00734DDA">
        <w:rPr>
          <w:sz w:val="22"/>
        </w:rPr>
        <w:tab/>
      </w:r>
      <w:hyperlink r:id="rId8" w:history="1">
        <w:r w:rsidRPr="00734DDA">
          <w:rPr>
            <w:rStyle w:val="Hyperlink"/>
            <w:rFonts w:eastAsiaTheme="majorEastAsia"/>
            <w:sz w:val="22"/>
          </w:rPr>
          <w:t>abright@pdx.edu</w:t>
        </w:r>
      </w:hyperlink>
    </w:p>
    <w:p w:rsidR="00467BF0" w:rsidRPr="00734DDA" w:rsidRDefault="00467BF0" w:rsidP="00467BF0">
      <w:pPr>
        <w:spacing w:after="40"/>
        <w:rPr>
          <w:rFonts w:eastAsia="Times"/>
          <w:sz w:val="22"/>
        </w:rPr>
      </w:pPr>
      <w:r w:rsidRPr="00734DDA">
        <w:rPr>
          <w:sz w:val="22"/>
        </w:rPr>
        <w:t>Phone: 360-608-0579 (cell)</w:t>
      </w:r>
      <w:r w:rsidRPr="00734DDA">
        <w:rPr>
          <w:sz w:val="22"/>
        </w:rPr>
        <w:tab/>
      </w:r>
      <w:r w:rsidRPr="00734DDA">
        <w:rPr>
          <w:sz w:val="22"/>
        </w:rPr>
        <w:tab/>
      </w:r>
      <w:r w:rsidRPr="00734DDA">
        <w:rPr>
          <w:sz w:val="22"/>
        </w:rPr>
        <w:tab/>
      </w:r>
      <w:r w:rsidRPr="00734DDA">
        <w:rPr>
          <w:sz w:val="22"/>
        </w:rPr>
        <w:tab/>
        <w:t>503-395-4372 (cell)</w:t>
      </w:r>
    </w:p>
    <w:p w:rsidR="00467BF0" w:rsidRPr="00734DDA" w:rsidRDefault="00467BF0" w:rsidP="00467BF0">
      <w:pPr>
        <w:tabs>
          <w:tab w:val="left" w:pos="2040"/>
          <w:tab w:val="left" w:pos="2740"/>
          <w:tab w:val="left" w:pos="4360"/>
          <w:tab w:val="left" w:pos="5480"/>
          <w:tab w:val="right" w:pos="9360"/>
        </w:tabs>
        <w:ind w:left="20"/>
        <w:rPr>
          <w:sz w:val="22"/>
        </w:rPr>
      </w:pPr>
      <w:r w:rsidRPr="00734DDA">
        <w:rPr>
          <w:sz w:val="22"/>
        </w:rPr>
        <w:t xml:space="preserve">Office hours:  </w:t>
      </w:r>
      <w:r w:rsidR="00505BA7" w:rsidRPr="00734DDA">
        <w:rPr>
          <w:sz w:val="22"/>
        </w:rPr>
        <w:tab/>
      </w:r>
      <w:r w:rsidR="00505BA7" w:rsidRPr="00734DDA">
        <w:rPr>
          <w:sz w:val="22"/>
        </w:rPr>
        <w:tab/>
      </w:r>
      <w:r w:rsidR="00505BA7" w:rsidRPr="00734DDA">
        <w:rPr>
          <w:sz w:val="22"/>
        </w:rPr>
        <w:tab/>
        <w:t xml:space="preserve">            Office hours:</w:t>
      </w:r>
    </w:p>
    <w:p w:rsidR="00467BF0" w:rsidRPr="00734DDA" w:rsidRDefault="00467BF0" w:rsidP="00467BF0">
      <w:pPr>
        <w:tabs>
          <w:tab w:val="left" w:pos="2040"/>
          <w:tab w:val="left" w:pos="2740"/>
          <w:tab w:val="left" w:pos="4360"/>
          <w:tab w:val="left" w:pos="5480"/>
          <w:tab w:val="right" w:pos="9360"/>
        </w:tabs>
        <w:ind w:left="20"/>
        <w:rPr>
          <w:sz w:val="22"/>
        </w:rPr>
      </w:pPr>
      <w:r w:rsidRPr="00734DDA">
        <w:rPr>
          <w:sz w:val="22"/>
        </w:rPr>
        <w:t>Tues 11:30-1</w:t>
      </w:r>
      <w:r w:rsidR="00505BA7" w:rsidRPr="00734DDA">
        <w:rPr>
          <w:sz w:val="22"/>
        </w:rPr>
        <w:t xml:space="preserve"> and</w:t>
      </w:r>
      <w:r w:rsidRPr="00734DDA">
        <w:rPr>
          <w:sz w:val="22"/>
        </w:rPr>
        <w:t xml:space="preserve"> </w:t>
      </w:r>
      <w:r w:rsidR="00505BA7" w:rsidRPr="00734DDA">
        <w:rPr>
          <w:sz w:val="22"/>
        </w:rPr>
        <w:t xml:space="preserve">3:30-5; </w:t>
      </w:r>
      <w:r w:rsidRPr="00734DDA">
        <w:rPr>
          <w:sz w:val="22"/>
        </w:rPr>
        <w:t>Thurs 12-</w:t>
      </w:r>
      <w:r w:rsidR="0013059A" w:rsidRPr="00734DDA">
        <w:rPr>
          <w:sz w:val="22"/>
        </w:rPr>
        <w:t>1:0</w:t>
      </w:r>
      <w:r w:rsidR="00505BA7" w:rsidRPr="00734DDA">
        <w:rPr>
          <w:sz w:val="22"/>
        </w:rPr>
        <w:t>0</w:t>
      </w:r>
      <w:r w:rsidR="00FB7756" w:rsidRPr="00734DDA">
        <w:rPr>
          <w:sz w:val="22"/>
        </w:rPr>
        <w:t xml:space="preserve"> by appt.</w:t>
      </w:r>
      <w:r w:rsidRPr="00734DDA">
        <w:rPr>
          <w:sz w:val="22"/>
        </w:rPr>
        <w:tab/>
        <w:t xml:space="preserve">    </w:t>
      </w:r>
      <w:r w:rsidR="00505BA7" w:rsidRPr="00734DDA">
        <w:rPr>
          <w:sz w:val="22"/>
        </w:rPr>
        <w:t xml:space="preserve">        </w:t>
      </w:r>
      <w:proofErr w:type="gramStart"/>
      <w:r w:rsidR="00505BA7" w:rsidRPr="00734DDA">
        <w:rPr>
          <w:sz w:val="22"/>
        </w:rPr>
        <w:t>Tuesdays 12-1; Thursdays 12-1 and 4-5</w:t>
      </w:r>
      <w:r w:rsidR="003E0241" w:rsidRPr="00734DDA">
        <w:rPr>
          <w:sz w:val="22"/>
        </w:rPr>
        <w:t xml:space="preserve"> by appt.</w:t>
      </w:r>
      <w:proofErr w:type="gramEnd"/>
      <w:r w:rsidR="003E0241" w:rsidRPr="00734DDA">
        <w:rPr>
          <w:sz w:val="22"/>
        </w:rPr>
        <w:t xml:space="preserve"> </w:t>
      </w:r>
    </w:p>
    <w:p w:rsidR="00BF661D" w:rsidRPr="00734DDA" w:rsidRDefault="00BF661D">
      <w:pPr>
        <w:tabs>
          <w:tab w:val="left" w:pos="2040"/>
          <w:tab w:val="left" w:pos="2740"/>
          <w:tab w:val="left" w:pos="4360"/>
          <w:tab w:val="left" w:pos="5480"/>
          <w:tab w:val="right" w:pos="9360"/>
        </w:tabs>
        <w:ind w:left="20"/>
        <w:rPr>
          <w:sz w:val="22"/>
        </w:rPr>
      </w:pPr>
    </w:p>
    <w:p w:rsidR="00BF661D" w:rsidRPr="00734DDA" w:rsidRDefault="00BF661D" w:rsidP="00BF661D">
      <w:pPr>
        <w:tabs>
          <w:tab w:val="left" w:pos="2040"/>
          <w:tab w:val="left" w:pos="2740"/>
          <w:tab w:val="left" w:pos="4360"/>
          <w:tab w:val="left" w:pos="5480"/>
          <w:tab w:val="right" w:pos="9360"/>
        </w:tabs>
        <w:ind w:left="20"/>
        <w:rPr>
          <w:sz w:val="22"/>
          <w:u w:val="single"/>
        </w:rPr>
      </w:pPr>
      <w:r w:rsidRPr="00734DDA">
        <w:rPr>
          <w:sz w:val="22"/>
        </w:rPr>
        <w:t xml:space="preserve">Mark Wallace, the GTEP Secretary, </w:t>
      </w:r>
      <w:r w:rsidR="003E0241" w:rsidRPr="00734DDA">
        <w:rPr>
          <w:sz w:val="22"/>
        </w:rPr>
        <w:t xml:space="preserve">can be reached at 725-4753.  Our </w:t>
      </w:r>
      <w:r w:rsidRPr="00734DDA">
        <w:rPr>
          <w:sz w:val="22"/>
        </w:rPr>
        <w:t>mailing address is PO Box 751, Graduat</w:t>
      </w:r>
      <w:r w:rsidR="00CD2B73" w:rsidRPr="00734DDA">
        <w:rPr>
          <w:sz w:val="22"/>
        </w:rPr>
        <w:t xml:space="preserve">e School of Education, </w:t>
      </w:r>
      <w:proofErr w:type="gramStart"/>
      <w:r w:rsidRPr="00734DDA">
        <w:rPr>
          <w:sz w:val="22"/>
        </w:rPr>
        <w:t>Portland</w:t>
      </w:r>
      <w:proofErr w:type="gramEnd"/>
      <w:r w:rsidRPr="00734DDA">
        <w:rPr>
          <w:sz w:val="22"/>
        </w:rPr>
        <w:t xml:space="preserve">, OR 97207. </w:t>
      </w:r>
      <w:r w:rsidR="00CD2B73" w:rsidRPr="00734DDA">
        <w:rPr>
          <w:sz w:val="22"/>
          <w:u w:val="single"/>
        </w:rPr>
        <w:t xml:space="preserve">Please </w:t>
      </w:r>
      <w:r w:rsidR="003E0241" w:rsidRPr="00734DDA">
        <w:rPr>
          <w:sz w:val="22"/>
          <w:u w:val="single"/>
        </w:rPr>
        <w:t>email us</w:t>
      </w:r>
      <w:r w:rsidRPr="00734DDA">
        <w:rPr>
          <w:sz w:val="22"/>
          <w:u w:val="single"/>
        </w:rPr>
        <w:t xml:space="preserve"> directly to schedule an appointment.  </w:t>
      </w:r>
      <w:r w:rsidRPr="00734DDA">
        <w:rPr>
          <w:sz w:val="22"/>
        </w:rPr>
        <w:t>Students needing an accommodation should immediately inform the course instructor. Students will be referred to Disability Services (725</w:t>
      </w:r>
      <w:r w:rsidRPr="00734DDA">
        <w:rPr>
          <w:sz w:val="22"/>
        </w:rPr>
        <w:noBreakHyphen/>
        <w:t>4178) to document their disability and to obtain support services when appropriate. I will work with you to arrange the supports you need in this class.</w:t>
      </w:r>
    </w:p>
    <w:p w:rsidR="00BF661D" w:rsidRPr="00734DDA" w:rsidRDefault="00BF661D">
      <w:pPr>
        <w:ind w:left="20"/>
        <w:rPr>
          <w:sz w:val="22"/>
        </w:rPr>
      </w:pPr>
    </w:p>
    <w:p w:rsidR="00BF661D" w:rsidRPr="00734DDA" w:rsidRDefault="00BF661D">
      <w:pPr>
        <w:ind w:left="20"/>
        <w:rPr>
          <w:sz w:val="22"/>
        </w:rPr>
      </w:pPr>
      <w:r w:rsidRPr="00734DDA">
        <w:rPr>
          <w:sz w:val="22"/>
        </w:rPr>
        <w:t>Catalogue Description:</w:t>
      </w:r>
    </w:p>
    <w:p w:rsidR="00BF661D" w:rsidRPr="00734DDA" w:rsidRDefault="00BF661D">
      <w:pPr>
        <w:pStyle w:val="BodyTextIndent"/>
        <w:rPr>
          <w:sz w:val="22"/>
        </w:rPr>
      </w:pPr>
      <w:r w:rsidRPr="00734DDA">
        <w:rPr>
          <w:sz w:val="22"/>
        </w:rPr>
        <w:t>“ Perspectives and techniques for formal and informal analysis, information gathering, decision making, value judgments about educational practice.” The purpose of the course is to explore ways for aspiring teachers to develop and use reflection in their own practice, be aware of their own teaching philosophy, and reflect on their growth as a professional.”</w:t>
      </w:r>
    </w:p>
    <w:p w:rsidR="005E3E11" w:rsidRPr="00734DDA" w:rsidRDefault="005E3E11">
      <w:pPr>
        <w:ind w:left="20"/>
        <w:rPr>
          <w:sz w:val="22"/>
        </w:rPr>
      </w:pPr>
    </w:p>
    <w:p w:rsidR="005E3E11" w:rsidRPr="00734DDA" w:rsidRDefault="005E3E11">
      <w:pPr>
        <w:ind w:left="20"/>
        <w:rPr>
          <w:sz w:val="22"/>
        </w:rPr>
      </w:pPr>
    </w:p>
    <w:p w:rsidR="005E3E11" w:rsidRPr="00734DDA" w:rsidRDefault="005E3E11" w:rsidP="005E3E11">
      <w:pPr>
        <w:rPr>
          <w:sz w:val="22"/>
        </w:rPr>
      </w:pPr>
      <w:r w:rsidRPr="00734DDA">
        <w:rPr>
          <w:sz w:val="22"/>
        </w:rPr>
        <w:t>GSE Conceptual Framework</w:t>
      </w:r>
    </w:p>
    <w:p w:rsidR="005E3E11" w:rsidRPr="00734DDA" w:rsidRDefault="005E3E11" w:rsidP="005E3E11">
      <w:pPr>
        <w:rPr>
          <w:sz w:val="22"/>
        </w:rPr>
      </w:pPr>
      <w:r w:rsidRPr="00734DDA">
        <w:rPr>
          <w:noProof/>
          <w:sz w:val="22"/>
        </w:rPr>
        <w:drawing>
          <wp:inline distT="0" distB="0" distL="0" distR="0">
            <wp:extent cx="5943600" cy="2520950"/>
            <wp:effectExtent l="25400" t="0" r="0" b="0"/>
            <wp:docPr id="3" name="Picture 1" descr="http://www.pdx.edu/education/sites/www.pdx.edu.education/files/Conceptual_Framework_Tab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dx.edu/education/sites/www.pdx.edu.education/files/Conceptual_Framework_Table.jpg"/>
                    <pic:cNvPicPr>
                      <a:picLocks noChangeAspect="1" noChangeArrowheads="1"/>
                    </pic:cNvPicPr>
                  </pic:nvPicPr>
                  <pic:blipFill>
                    <a:blip r:embed="rId9"/>
                    <a:srcRect/>
                    <a:stretch>
                      <a:fillRect/>
                    </a:stretch>
                  </pic:blipFill>
                  <pic:spPr bwMode="auto">
                    <a:xfrm>
                      <a:off x="0" y="0"/>
                      <a:ext cx="5943600" cy="2520950"/>
                    </a:xfrm>
                    <a:prstGeom prst="rect">
                      <a:avLst/>
                    </a:prstGeom>
                    <a:noFill/>
                    <a:ln w="9525">
                      <a:noFill/>
                      <a:miter lim="800000"/>
                      <a:headEnd/>
                      <a:tailEnd/>
                    </a:ln>
                  </pic:spPr>
                </pic:pic>
              </a:graphicData>
            </a:graphic>
          </wp:inline>
        </w:drawing>
      </w:r>
    </w:p>
    <w:p w:rsidR="005E3E11" w:rsidRPr="00734DDA" w:rsidRDefault="005E3E11">
      <w:pPr>
        <w:ind w:left="20"/>
        <w:rPr>
          <w:sz w:val="22"/>
        </w:rPr>
      </w:pPr>
    </w:p>
    <w:p w:rsidR="005E3E11" w:rsidRPr="00734DDA" w:rsidRDefault="005E3E11">
      <w:pPr>
        <w:ind w:left="20"/>
        <w:rPr>
          <w:sz w:val="22"/>
        </w:rPr>
      </w:pPr>
    </w:p>
    <w:p w:rsidR="005E3E11" w:rsidRPr="00734DDA" w:rsidRDefault="005E3E11">
      <w:pPr>
        <w:ind w:left="20"/>
        <w:rPr>
          <w:sz w:val="22"/>
        </w:rPr>
      </w:pPr>
    </w:p>
    <w:p w:rsidR="005E3E11" w:rsidRPr="00734DDA" w:rsidRDefault="005E3E11">
      <w:pPr>
        <w:ind w:left="20"/>
        <w:rPr>
          <w:sz w:val="22"/>
        </w:rPr>
      </w:pPr>
    </w:p>
    <w:p w:rsidR="00BF661D" w:rsidRPr="00734DDA" w:rsidRDefault="00BF661D">
      <w:pPr>
        <w:ind w:left="20"/>
        <w:rPr>
          <w:sz w:val="22"/>
        </w:rPr>
      </w:pPr>
    </w:p>
    <w:p w:rsidR="00BF661D" w:rsidRPr="00734DDA" w:rsidRDefault="00BF661D" w:rsidP="00BF661D">
      <w:pPr>
        <w:ind w:left="20"/>
        <w:rPr>
          <w:sz w:val="22"/>
        </w:rPr>
      </w:pPr>
    </w:p>
    <w:p w:rsidR="00BF661D" w:rsidRPr="00734DDA" w:rsidRDefault="00BF661D" w:rsidP="00BF661D">
      <w:pPr>
        <w:tabs>
          <w:tab w:val="right" w:pos="9360"/>
        </w:tabs>
        <w:rPr>
          <w:sz w:val="22"/>
          <w:u w:val="single"/>
        </w:rPr>
      </w:pPr>
      <w:r w:rsidRPr="00734DDA">
        <w:rPr>
          <w:sz w:val="22"/>
          <w:u w:val="single"/>
        </w:rPr>
        <w:t xml:space="preserve">Essential Question: </w:t>
      </w:r>
      <w:r w:rsidRPr="00734DDA">
        <w:rPr>
          <w:sz w:val="22"/>
        </w:rPr>
        <w:t>How are you growing as a professional through the GTEP Program?</w:t>
      </w:r>
    </w:p>
    <w:p w:rsidR="00BF661D" w:rsidRPr="00734DDA" w:rsidRDefault="00BF661D">
      <w:pPr>
        <w:tabs>
          <w:tab w:val="left" w:pos="410"/>
        </w:tabs>
        <w:rPr>
          <w:sz w:val="22"/>
        </w:rPr>
      </w:pPr>
      <w:r w:rsidRPr="00734DDA">
        <w:rPr>
          <w:sz w:val="22"/>
        </w:rPr>
        <w:br w:type="page"/>
      </w:r>
    </w:p>
    <w:p w:rsidR="00BF661D" w:rsidRPr="00734DDA" w:rsidRDefault="00BF661D" w:rsidP="00BF661D">
      <w:pPr>
        <w:pStyle w:val="Heading1"/>
        <w:rPr>
          <w:b w:val="0"/>
          <w:sz w:val="22"/>
        </w:rPr>
      </w:pPr>
      <w:r w:rsidRPr="00734DDA">
        <w:rPr>
          <w:b w:val="0"/>
          <w:sz w:val="22"/>
        </w:rPr>
        <w:t>Course Goals and Assessments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88"/>
        <w:gridCol w:w="990"/>
        <w:gridCol w:w="810"/>
        <w:gridCol w:w="810"/>
        <w:gridCol w:w="1800"/>
        <w:gridCol w:w="2268"/>
      </w:tblGrid>
      <w:tr w:rsidR="002C646C" w:rsidRPr="00734DDA">
        <w:trPr>
          <w:cantSplit/>
          <w:trHeight w:val="1394"/>
          <w:jc w:val="center"/>
        </w:trPr>
        <w:tc>
          <w:tcPr>
            <w:tcW w:w="2988" w:type="dxa"/>
          </w:tcPr>
          <w:p w:rsidR="002C646C" w:rsidRPr="00734DDA" w:rsidRDefault="002C646C">
            <w:pPr>
              <w:rPr>
                <w:sz w:val="22"/>
              </w:rPr>
            </w:pPr>
          </w:p>
          <w:p w:rsidR="002C646C" w:rsidRPr="00734DDA" w:rsidRDefault="002C646C">
            <w:pPr>
              <w:rPr>
                <w:sz w:val="22"/>
              </w:rPr>
            </w:pPr>
          </w:p>
          <w:p w:rsidR="002C646C" w:rsidRPr="00734DDA" w:rsidRDefault="002C646C">
            <w:pPr>
              <w:rPr>
                <w:sz w:val="22"/>
              </w:rPr>
            </w:pPr>
          </w:p>
          <w:p w:rsidR="002C646C" w:rsidRPr="00734DDA" w:rsidRDefault="002C646C">
            <w:pPr>
              <w:rPr>
                <w:sz w:val="22"/>
              </w:rPr>
            </w:pPr>
          </w:p>
          <w:p w:rsidR="002C646C" w:rsidRPr="00734DDA" w:rsidRDefault="002C646C" w:rsidP="00BF661D">
            <w:pPr>
              <w:ind w:left="113" w:right="113"/>
              <w:rPr>
                <w:sz w:val="22"/>
              </w:rPr>
            </w:pPr>
            <w:r w:rsidRPr="00734DDA">
              <w:rPr>
                <w:sz w:val="22"/>
              </w:rPr>
              <w:t>Outcomes:</w:t>
            </w:r>
          </w:p>
        </w:tc>
        <w:tc>
          <w:tcPr>
            <w:tcW w:w="990" w:type="dxa"/>
            <w:textDirection w:val="btLr"/>
          </w:tcPr>
          <w:p w:rsidR="002C646C" w:rsidRPr="00734DDA" w:rsidRDefault="002C646C" w:rsidP="00BF661D">
            <w:pPr>
              <w:ind w:left="113" w:right="113"/>
              <w:rPr>
                <w:sz w:val="22"/>
              </w:rPr>
            </w:pPr>
            <w:r w:rsidRPr="00734DDA">
              <w:rPr>
                <w:sz w:val="22"/>
              </w:rPr>
              <w:t>TSPC Competencies</w:t>
            </w:r>
          </w:p>
        </w:tc>
        <w:tc>
          <w:tcPr>
            <w:tcW w:w="810" w:type="dxa"/>
            <w:textDirection w:val="btLr"/>
          </w:tcPr>
          <w:p w:rsidR="002C646C" w:rsidRPr="00734DDA" w:rsidRDefault="002C646C" w:rsidP="00BF661D">
            <w:pPr>
              <w:ind w:left="113" w:right="113"/>
              <w:rPr>
                <w:sz w:val="22"/>
              </w:rPr>
            </w:pPr>
            <w:r w:rsidRPr="00734DDA">
              <w:rPr>
                <w:sz w:val="22"/>
              </w:rPr>
              <w:t>INTASC Standards</w:t>
            </w:r>
          </w:p>
        </w:tc>
        <w:tc>
          <w:tcPr>
            <w:tcW w:w="810" w:type="dxa"/>
            <w:textDirection w:val="btLr"/>
          </w:tcPr>
          <w:p w:rsidR="002C646C" w:rsidRPr="00734DDA" w:rsidRDefault="002C646C" w:rsidP="00BF661D">
            <w:pPr>
              <w:ind w:left="113" w:right="113"/>
              <w:rPr>
                <w:sz w:val="22"/>
              </w:rPr>
            </w:pPr>
            <w:r w:rsidRPr="00734DDA">
              <w:rPr>
                <w:sz w:val="22"/>
              </w:rPr>
              <w:t>Conceptual Framework</w:t>
            </w:r>
          </w:p>
        </w:tc>
        <w:tc>
          <w:tcPr>
            <w:tcW w:w="1800" w:type="dxa"/>
          </w:tcPr>
          <w:p w:rsidR="002C646C" w:rsidRPr="00734DDA" w:rsidRDefault="002C646C" w:rsidP="00BF661D">
            <w:pPr>
              <w:rPr>
                <w:sz w:val="22"/>
              </w:rPr>
            </w:pPr>
            <w:r w:rsidRPr="00734DDA">
              <w:rPr>
                <w:sz w:val="22"/>
              </w:rPr>
              <w:t xml:space="preserve">Assessments:   </w:t>
            </w:r>
          </w:p>
          <w:p w:rsidR="002C646C" w:rsidRPr="00734DDA" w:rsidRDefault="002C646C" w:rsidP="00BF661D">
            <w:pPr>
              <w:rPr>
                <w:sz w:val="22"/>
              </w:rPr>
            </w:pPr>
            <w:r w:rsidRPr="00734DDA">
              <w:rPr>
                <w:sz w:val="22"/>
              </w:rPr>
              <w:t>CI 515 Reflective Practice</w:t>
            </w:r>
          </w:p>
          <w:p w:rsidR="002C646C" w:rsidRPr="00734DDA" w:rsidRDefault="002C646C" w:rsidP="00BF661D">
            <w:pPr>
              <w:rPr>
                <w:sz w:val="22"/>
              </w:rPr>
            </w:pPr>
          </w:p>
          <w:p w:rsidR="002C646C" w:rsidRPr="00734DDA" w:rsidRDefault="002C646C" w:rsidP="00BF661D">
            <w:pPr>
              <w:rPr>
                <w:sz w:val="22"/>
              </w:rPr>
            </w:pPr>
          </w:p>
          <w:p w:rsidR="002C646C" w:rsidRPr="00734DDA" w:rsidRDefault="002C646C" w:rsidP="00BF661D">
            <w:pPr>
              <w:rPr>
                <w:sz w:val="22"/>
              </w:rPr>
            </w:pPr>
          </w:p>
          <w:p w:rsidR="002C646C" w:rsidRPr="00734DDA" w:rsidRDefault="002C646C" w:rsidP="00BF661D">
            <w:pPr>
              <w:rPr>
                <w:sz w:val="22"/>
              </w:rPr>
            </w:pPr>
          </w:p>
        </w:tc>
        <w:tc>
          <w:tcPr>
            <w:tcW w:w="2268" w:type="dxa"/>
          </w:tcPr>
          <w:p w:rsidR="002C646C" w:rsidRPr="00734DDA" w:rsidRDefault="002C646C" w:rsidP="00BF661D">
            <w:pPr>
              <w:rPr>
                <w:sz w:val="22"/>
              </w:rPr>
            </w:pPr>
            <w:r w:rsidRPr="00734DDA">
              <w:rPr>
                <w:sz w:val="22"/>
              </w:rPr>
              <w:t>Assessments: Student Teaching I</w:t>
            </w:r>
          </w:p>
        </w:tc>
      </w:tr>
      <w:tr w:rsidR="002C646C" w:rsidRPr="00734DDA">
        <w:trPr>
          <w:jc w:val="center"/>
        </w:trPr>
        <w:tc>
          <w:tcPr>
            <w:tcW w:w="2988" w:type="dxa"/>
          </w:tcPr>
          <w:p w:rsidR="002C646C" w:rsidRPr="00734DDA" w:rsidRDefault="002C646C" w:rsidP="00BF661D">
            <w:pPr>
              <w:numPr>
                <w:ilvl w:val="0"/>
                <w:numId w:val="5"/>
              </w:numPr>
              <w:ind w:left="360"/>
              <w:rPr>
                <w:sz w:val="22"/>
              </w:rPr>
            </w:pPr>
            <w:r w:rsidRPr="00734DDA">
              <w:rPr>
                <w:sz w:val="22"/>
              </w:rPr>
              <w:t xml:space="preserve">Reflect critically on your experiences in the field considering ways in which your learning and beliefs influence your developing instructional practice. </w:t>
            </w:r>
          </w:p>
        </w:tc>
        <w:tc>
          <w:tcPr>
            <w:tcW w:w="990" w:type="dxa"/>
          </w:tcPr>
          <w:p w:rsidR="002C646C" w:rsidRPr="00734DDA" w:rsidRDefault="002C646C" w:rsidP="00BF661D">
            <w:pPr>
              <w:rPr>
                <w:sz w:val="22"/>
                <w:highlight w:val="yellow"/>
              </w:rPr>
            </w:pPr>
          </w:p>
          <w:p w:rsidR="002C646C" w:rsidRPr="00734DDA" w:rsidRDefault="002C646C" w:rsidP="00BF661D">
            <w:pPr>
              <w:rPr>
                <w:sz w:val="22"/>
              </w:rPr>
            </w:pPr>
            <w:r w:rsidRPr="00734DDA">
              <w:rPr>
                <w:sz w:val="22"/>
              </w:rPr>
              <w:t>1(a)</w:t>
            </w:r>
          </w:p>
          <w:p w:rsidR="00571B60" w:rsidRPr="00734DDA" w:rsidRDefault="002C646C" w:rsidP="00BF661D">
            <w:pPr>
              <w:rPr>
                <w:sz w:val="22"/>
              </w:rPr>
            </w:pPr>
            <w:r w:rsidRPr="00734DDA">
              <w:rPr>
                <w:sz w:val="22"/>
              </w:rPr>
              <w:t>1(b)</w:t>
            </w:r>
          </w:p>
          <w:p w:rsidR="002C646C" w:rsidRPr="00734DDA" w:rsidRDefault="00571B60" w:rsidP="00BF661D">
            <w:pPr>
              <w:rPr>
                <w:sz w:val="22"/>
                <w:highlight w:val="yellow"/>
              </w:rPr>
            </w:pPr>
            <w:r w:rsidRPr="00734DDA">
              <w:rPr>
                <w:sz w:val="22"/>
              </w:rPr>
              <w:t>4(a)</w:t>
            </w:r>
          </w:p>
        </w:tc>
        <w:tc>
          <w:tcPr>
            <w:tcW w:w="810" w:type="dxa"/>
          </w:tcPr>
          <w:p w:rsidR="002C646C" w:rsidRPr="00734DDA" w:rsidRDefault="002C646C">
            <w:pPr>
              <w:rPr>
                <w:sz w:val="22"/>
              </w:rPr>
            </w:pPr>
            <w:r w:rsidRPr="00734DDA">
              <w:rPr>
                <w:sz w:val="22"/>
              </w:rPr>
              <w:t>1</w:t>
            </w:r>
          </w:p>
          <w:p w:rsidR="00571B60" w:rsidRPr="00734DDA" w:rsidRDefault="002C646C">
            <w:pPr>
              <w:rPr>
                <w:sz w:val="22"/>
              </w:rPr>
            </w:pPr>
            <w:r w:rsidRPr="00734DDA">
              <w:rPr>
                <w:sz w:val="22"/>
              </w:rPr>
              <w:t>2</w:t>
            </w:r>
          </w:p>
          <w:p w:rsidR="002C646C" w:rsidRPr="00734DDA" w:rsidRDefault="00571B60">
            <w:pPr>
              <w:rPr>
                <w:sz w:val="22"/>
              </w:rPr>
            </w:pPr>
            <w:r w:rsidRPr="00734DDA">
              <w:rPr>
                <w:sz w:val="22"/>
              </w:rPr>
              <w:t>9</w:t>
            </w:r>
          </w:p>
        </w:tc>
        <w:tc>
          <w:tcPr>
            <w:tcW w:w="810" w:type="dxa"/>
          </w:tcPr>
          <w:p w:rsidR="00B12488" w:rsidRPr="00734DDA" w:rsidRDefault="00B12488">
            <w:pPr>
              <w:rPr>
                <w:sz w:val="22"/>
              </w:rPr>
            </w:pPr>
            <w:r w:rsidRPr="00734DDA">
              <w:rPr>
                <w:sz w:val="22"/>
              </w:rPr>
              <w:t>1.1</w:t>
            </w:r>
          </w:p>
          <w:p w:rsidR="00B12488" w:rsidRPr="00734DDA" w:rsidRDefault="00B12488">
            <w:pPr>
              <w:rPr>
                <w:sz w:val="22"/>
              </w:rPr>
            </w:pPr>
            <w:r w:rsidRPr="00734DDA">
              <w:rPr>
                <w:sz w:val="22"/>
              </w:rPr>
              <w:t>1.2</w:t>
            </w:r>
          </w:p>
          <w:p w:rsidR="00B12488" w:rsidRPr="00734DDA" w:rsidRDefault="00B12488">
            <w:pPr>
              <w:rPr>
                <w:sz w:val="22"/>
              </w:rPr>
            </w:pPr>
            <w:r w:rsidRPr="00734DDA">
              <w:rPr>
                <w:sz w:val="22"/>
              </w:rPr>
              <w:t>2.1</w:t>
            </w:r>
          </w:p>
          <w:p w:rsidR="00B12488" w:rsidRPr="00734DDA" w:rsidRDefault="00B12488">
            <w:pPr>
              <w:rPr>
                <w:sz w:val="22"/>
              </w:rPr>
            </w:pPr>
            <w:r w:rsidRPr="00734DDA">
              <w:rPr>
                <w:sz w:val="22"/>
              </w:rPr>
              <w:t>2.2</w:t>
            </w:r>
          </w:p>
          <w:p w:rsidR="002C646C" w:rsidRPr="00734DDA" w:rsidRDefault="00B12488">
            <w:pPr>
              <w:rPr>
                <w:sz w:val="22"/>
              </w:rPr>
            </w:pPr>
            <w:r w:rsidRPr="00734DDA">
              <w:rPr>
                <w:sz w:val="22"/>
              </w:rPr>
              <w:t>4.1</w:t>
            </w:r>
          </w:p>
        </w:tc>
        <w:tc>
          <w:tcPr>
            <w:tcW w:w="1800" w:type="dxa"/>
          </w:tcPr>
          <w:p w:rsidR="002C646C" w:rsidRPr="00734DDA" w:rsidRDefault="002C646C" w:rsidP="00BF661D">
            <w:pPr>
              <w:rPr>
                <w:sz w:val="22"/>
              </w:rPr>
            </w:pPr>
            <w:r w:rsidRPr="00734DDA">
              <w:rPr>
                <w:sz w:val="22"/>
              </w:rPr>
              <w:t>Weekly Reflections</w:t>
            </w:r>
          </w:p>
          <w:p w:rsidR="002C646C" w:rsidRPr="00734DDA" w:rsidRDefault="002C646C" w:rsidP="00BF661D">
            <w:pPr>
              <w:rPr>
                <w:sz w:val="22"/>
              </w:rPr>
            </w:pPr>
            <w:r w:rsidRPr="00734DDA">
              <w:rPr>
                <w:sz w:val="22"/>
              </w:rPr>
              <w:t xml:space="preserve">Class Discussions, Video Assignment </w:t>
            </w:r>
          </w:p>
        </w:tc>
        <w:tc>
          <w:tcPr>
            <w:tcW w:w="2268" w:type="dxa"/>
          </w:tcPr>
          <w:p w:rsidR="002C646C" w:rsidRPr="00734DDA" w:rsidRDefault="002C646C" w:rsidP="00EB451B">
            <w:pPr>
              <w:pStyle w:val="ListParagraph"/>
              <w:numPr>
                <w:ilvl w:val="0"/>
                <w:numId w:val="19"/>
              </w:numPr>
              <w:rPr>
                <w:sz w:val="22"/>
              </w:rPr>
            </w:pPr>
            <w:r w:rsidRPr="00734DDA">
              <w:rPr>
                <w:sz w:val="22"/>
              </w:rPr>
              <w:t>Community/ School / Class Profile</w:t>
            </w:r>
          </w:p>
          <w:p w:rsidR="002C646C" w:rsidRPr="00734DDA" w:rsidRDefault="002C646C" w:rsidP="00EB451B">
            <w:pPr>
              <w:pStyle w:val="ListParagraph"/>
              <w:numPr>
                <w:ilvl w:val="0"/>
                <w:numId w:val="19"/>
              </w:numPr>
              <w:rPr>
                <w:sz w:val="22"/>
              </w:rPr>
            </w:pPr>
            <w:r w:rsidRPr="00734DDA">
              <w:rPr>
                <w:sz w:val="22"/>
              </w:rPr>
              <w:t>Student Teaching Log</w:t>
            </w:r>
          </w:p>
        </w:tc>
      </w:tr>
      <w:tr w:rsidR="002C646C" w:rsidRPr="00734DDA">
        <w:trPr>
          <w:jc w:val="center"/>
        </w:trPr>
        <w:tc>
          <w:tcPr>
            <w:tcW w:w="2988" w:type="dxa"/>
            <w:tcBorders>
              <w:top w:val="single" w:sz="4" w:space="0" w:color="auto"/>
              <w:left w:val="single" w:sz="4" w:space="0" w:color="auto"/>
              <w:bottom w:val="single" w:sz="4" w:space="0" w:color="auto"/>
              <w:right w:val="single" w:sz="4" w:space="0" w:color="auto"/>
            </w:tcBorders>
          </w:tcPr>
          <w:p w:rsidR="002C646C" w:rsidRPr="00734DDA" w:rsidRDefault="002C646C" w:rsidP="00BF661D">
            <w:pPr>
              <w:numPr>
                <w:ilvl w:val="0"/>
                <w:numId w:val="5"/>
              </w:numPr>
              <w:ind w:left="360"/>
              <w:rPr>
                <w:sz w:val="22"/>
              </w:rPr>
            </w:pPr>
            <w:r w:rsidRPr="00734DDA">
              <w:rPr>
                <w:sz w:val="22"/>
              </w:rPr>
              <w:t xml:space="preserve">Participate in a collaborative professional learning group focused on improving instructional practice and increasing student learning. </w:t>
            </w:r>
          </w:p>
        </w:tc>
        <w:tc>
          <w:tcPr>
            <w:tcW w:w="990" w:type="dxa"/>
            <w:tcBorders>
              <w:top w:val="single" w:sz="4" w:space="0" w:color="auto"/>
              <w:left w:val="single" w:sz="4" w:space="0" w:color="auto"/>
              <w:bottom w:val="single" w:sz="4" w:space="0" w:color="auto"/>
              <w:right w:val="single" w:sz="4" w:space="0" w:color="auto"/>
            </w:tcBorders>
          </w:tcPr>
          <w:p w:rsidR="002C646C" w:rsidRPr="00734DDA" w:rsidRDefault="002C646C" w:rsidP="00BF661D">
            <w:pPr>
              <w:rPr>
                <w:sz w:val="22"/>
              </w:rPr>
            </w:pPr>
            <w:r w:rsidRPr="00734DDA">
              <w:rPr>
                <w:sz w:val="22"/>
              </w:rPr>
              <w:t xml:space="preserve">1(c) </w:t>
            </w:r>
          </w:p>
          <w:p w:rsidR="002C646C" w:rsidRPr="00734DDA" w:rsidRDefault="002C646C" w:rsidP="00BF661D">
            <w:pPr>
              <w:rPr>
                <w:sz w:val="22"/>
              </w:rPr>
            </w:pPr>
            <w:r w:rsidRPr="00734DDA">
              <w:rPr>
                <w:sz w:val="22"/>
              </w:rPr>
              <w:t>4 (a)</w:t>
            </w:r>
          </w:p>
          <w:p w:rsidR="002C646C" w:rsidRPr="00734DDA" w:rsidRDefault="002C646C" w:rsidP="00BF661D">
            <w:pPr>
              <w:rPr>
                <w:sz w:val="22"/>
                <w:highlight w:val="yellow"/>
              </w:rPr>
            </w:pPr>
          </w:p>
        </w:tc>
        <w:tc>
          <w:tcPr>
            <w:tcW w:w="810" w:type="dxa"/>
            <w:tcBorders>
              <w:top w:val="single" w:sz="4" w:space="0" w:color="auto"/>
              <w:left w:val="single" w:sz="4" w:space="0" w:color="auto"/>
              <w:bottom w:val="single" w:sz="4" w:space="0" w:color="auto"/>
              <w:right w:val="single" w:sz="4" w:space="0" w:color="auto"/>
            </w:tcBorders>
          </w:tcPr>
          <w:p w:rsidR="00571B60" w:rsidRPr="00734DDA" w:rsidRDefault="002C646C">
            <w:pPr>
              <w:rPr>
                <w:sz w:val="22"/>
              </w:rPr>
            </w:pPr>
            <w:r w:rsidRPr="00734DDA">
              <w:rPr>
                <w:sz w:val="22"/>
              </w:rPr>
              <w:t>3</w:t>
            </w:r>
          </w:p>
          <w:p w:rsidR="002C646C" w:rsidRPr="00734DDA" w:rsidRDefault="00571B60">
            <w:pPr>
              <w:rPr>
                <w:sz w:val="22"/>
              </w:rPr>
            </w:pPr>
            <w:r w:rsidRPr="00734DDA">
              <w:rPr>
                <w:sz w:val="22"/>
              </w:rPr>
              <w:t>9</w:t>
            </w:r>
          </w:p>
        </w:tc>
        <w:tc>
          <w:tcPr>
            <w:tcW w:w="810" w:type="dxa"/>
            <w:tcBorders>
              <w:top w:val="single" w:sz="4" w:space="0" w:color="auto"/>
              <w:left w:val="single" w:sz="4" w:space="0" w:color="auto"/>
              <w:bottom w:val="single" w:sz="4" w:space="0" w:color="auto"/>
              <w:right w:val="single" w:sz="4" w:space="0" w:color="auto"/>
            </w:tcBorders>
          </w:tcPr>
          <w:p w:rsidR="00B12488" w:rsidRPr="00734DDA" w:rsidRDefault="00B12488">
            <w:pPr>
              <w:rPr>
                <w:sz w:val="22"/>
              </w:rPr>
            </w:pPr>
            <w:r w:rsidRPr="00734DDA">
              <w:rPr>
                <w:sz w:val="22"/>
              </w:rPr>
              <w:t>1.2</w:t>
            </w:r>
          </w:p>
          <w:p w:rsidR="00B12488" w:rsidRPr="00734DDA" w:rsidRDefault="00B12488">
            <w:pPr>
              <w:rPr>
                <w:sz w:val="22"/>
              </w:rPr>
            </w:pPr>
            <w:r w:rsidRPr="00734DDA">
              <w:rPr>
                <w:sz w:val="22"/>
              </w:rPr>
              <w:t>2.1</w:t>
            </w:r>
          </w:p>
          <w:p w:rsidR="00B12488" w:rsidRPr="00734DDA" w:rsidRDefault="00B12488">
            <w:pPr>
              <w:rPr>
                <w:sz w:val="22"/>
              </w:rPr>
            </w:pPr>
            <w:r w:rsidRPr="00734DDA">
              <w:rPr>
                <w:sz w:val="22"/>
              </w:rPr>
              <w:t>2.2</w:t>
            </w:r>
          </w:p>
          <w:p w:rsidR="002C646C" w:rsidRPr="00734DDA" w:rsidRDefault="002C646C">
            <w:pPr>
              <w:rPr>
                <w:sz w:val="22"/>
              </w:rPr>
            </w:pPr>
          </w:p>
        </w:tc>
        <w:tc>
          <w:tcPr>
            <w:tcW w:w="1800" w:type="dxa"/>
            <w:tcBorders>
              <w:top w:val="single" w:sz="4" w:space="0" w:color="auto"/>
              <w:left w:val="single" w:sz="4" w:space="0" w:color="auto"/>
              <w:bottom w:val="single" w:sz="4" w:space="0" w:color="auto"/>
              <w:right w:val="single" w:sz="4" w:space="0" w:color="auto"/>
            </w:tcBorders>
          </w:tcPr>
          <w:p w:rsidR="002C646C" w:rsidRPr="00734DDA" w:rsidRDefault="002C646C" w:rsidP="00BF661D">
            <w:pPr>
              <w:rPr>
                <w:sz w:val="22"/>
              </w:rPr>
            </w:pPr>
            <w:r w:rsidRPr="00734DDA">
              <w:rPr>
                <w:sz w:val="22"/>
              </w:rPr>
              <w:t xml:space="preserve">Video Consultancy, </w:t>
            </w:r>
            <w:proofErr w:type="spellStart"/>
            <w:r w:rsidRPr="00734DDA">
              <w:rPr>
                <w:sz w:val="22"/>
              </w:rPr>
              <w:t>Sociogram</w:t>
            </w:r>
            <w:proofErr w:type="spellEnd"/>
          </w:p>
        </w:tc>
        <w:tc>
          <w:tcPr>
            <w:tcW w:w="2268" w:type="dxa"/>
            <w:tcBorders>
              <w:top w:val="single" w:sz="4" w:space="0" w:color="auto"/>
              <w:left w:val="single" w:sz="4" w:space="0" w:color="auto"/>
              <w:bottom w:val="single" w:sz="4" w:space="0" w:color="auto"/>
              <w:right w:val="single" w:sz="4" w:space="0" w:color="auto"/>
            </w:tcBorders>
          </w:tcPr>
          <w:p w:rsidR="002C646C" w:rsidRPr="00734DDA" w:rsidRDefault="002C646C" w:rsidP="00BF661D">
            <w:pPr>
              <w:rPr>
                <w:sz w:val="22"/>
              </w:rPr>
            </w:pPr>
          </w:p>
        </w:tc>
      </w:tr>
      <w:tr w:rsidR="002C646C" w:rsidRPr="00734DDA">
        <w:trPr>
          <w:jc w:val="center"/>
        </w:trPr>
        <w:tc>
          <w:tcPr>
            <w:tcW w:w="2988" w:type="dxa"/>
            <w:tcBorders>
              <w:top w:val="single" w:sz="4" w:space="0" w:color="auto"/>
              <w:left w:val="single" w:sz="4" w:space="0" w:color="auto"/>
              <w:bottom w:val="single" w:sz="4" w:space="0" w:color="auto"/>
              <w:right w:val="single" w:sz="4" w:space="0" w:color="auto"/>
            </w:tcBorders>
          </w:tcPr>
          <w:p w:rsidR="002C646C" w:rsidRPr="00734DDA" w:rsidRDefault="002C646C" w:rsidP="00BF661D">
            <w:pPr>
              <w:numPr>
                <w:ilvl w:val="0"/>
                <w:numId w:val="5"/>
              </w:numPr>
              <w:ind w:left="360"/>
              <w:rPr>
                <w:sz w:val="22"/>
              </w:rPr>
            </w:pPr>
            <w:r w:rsidRPr="00734DDA">
              <w:rPr>
                <w:sz w:val="22"/>
              </w:rPr>
              <w:t>Demonstrate proficiency in instructional planning, instruction, and assessment</w:t>
            </w:r>
          </w:p>
        </w:tc>
        <w:tc>
          <w:tcPr>
            <w:tcW w:w="990" w:type="dxa"/>
            <w:tcBorders>
              <w:top w:val="single" w:sz="4" w:space="0" w:color="auto"/>
              <w:left w:val="single" w:sz="4" w:space="0" w:color="auto"/>
              <w:bottom w:val="single" w:sz="4" w:space="0" w:color="auto"/>
              <w:right w:val="single" w:sz="4" w:space="0" w:color="auto"/>
            </w:tcBorders>
          </w:tcPr>
          <w:p w:rsidR="002C646C" w:rsidRPr="00734DDA" w:rsidRDefault="002C646C" w:rsidP="00BF661D">
            <w:pPr>
              <w:rPr>
                <w:sz w:val="22"/>
              </w:rPr>
            </w:pPr>
            <w:r w:rsidRPr="00734DDA">
              <w:rPr>
                <w:sz w:val="22"/>
              </w:rPr>
              <w:t>3 (a)</w:t>
            </w:r>
          </w:p>
          <w:p w:rsidR="002C646C" w:rsidRPr="00734DDA" w:rsidRDefault="002C646C" w:rsidP="00BF661D">
            <w:pPr>
              <w:rPr>
                <w:sz w:val="22"/>
              </w:rPr>
            </w:pPr>
            <w:r w:rsidRPr="00734DDA">
              <w:rPr>
                <w:sz w:val="22"/>
              </w:rPr>
              <w:t xml:space="preserve">3 (b), </w:t>
            </w:r>
          </w:p>
        </w:tc>
        <w:tc>
          <w:tcPr>
            <w:tcW w:w="810" w:type="dxa"/>
            <w:tcBorders>
              <w:top w:val="single" w:sz="4" w:space="0" w:color="auto"/>
              <w:left w:val="single" w:sz="4" w:space="0" w:color="auto"/>
              <w:bottom w:val="single" w:sz="4" w:space="0" w:color="auto"/>
              <w:right w:val="single" w:sz="4" w:space="0" w:color="auto"/>
            </w:tcBorders>
          </w:tcPr>
          <w:p w:rsidR="002C646C" w:rsidRPr="00734DDA" w:rsidRDefault="002C646C">
            <w:pPr>
              <w:rPr>
                <w:sz w:val="22"/>
              </w:rPr>
            </w:pPr>
            <w:r w:rsidRPr="00734DDA">
              <w:rPr>
                <w:sz w:val="22"/>
              </w:rPr>
              <w:t>6</w:t>
            </w:r>
          </w:p>
          <w:p w:rsidR="002C646C" w:rsidRPr="00734DDA" w:rsidRDefault="002C646C">
            <w:pPr>
              <w:rPr>
                <w:sz w:val="22"/>
              </w:rPr>
            </w:pPr>
            <w:r w:rsidRPr="00734DDA">
              <w:rPr>
                <w:sz w:val="22"/>
              </w:rPr>
              <w:t>7</w:t>
            </w:r>
          </w:p>
        </w:tc>
        <w:tc>
          <w:tcPr>
            <w:tcW w:w="810" w:type="dxa"/>
            <w:tcBorders>
              <w:top w:val="single" w:sz="4" w:space="0" w:color="auto"/>
              <w:left w:val="single" w:sz="4" w:space="0" w:color="auto"/>
              <w:bottom w:val="single" w:sz="4" w:space="0" w:color="auto"/>
              <w:right w:val="single" w:sz="4" w:space="0" w:color="auto"/>
            </w:tcBorders>
          </w:tcPr>
          <w:p w:rsidR="00B12488" w:rsidRPr="00734DDA" w:rsidRDefault="00B12488">
            <w:pPr>
              <w:rPr>
                <w:sz w:val="22"/>
              </w:rPr>
            </w:pPr>
            <w:r w:rsidRPr="00734DDA">
              <w:rPr>
                <w:sz w:val="22"/>
              </w:rPr>
              <w:t>2.1</w:t>
            </w:r>
          </w:p>
          <w:p w:rsidR="00B12488" w:rsidRPr="00734DDA" w:rsidRDefault="00B12488">
            <w:pPr>
              <w:rPr>
                <w:sz w:val="22"/>
              </w:rPr>
            </w:pPr>
            <w:r w:rsidRPr="00734DDA">
              <w:rPr>
                <w:sz w:val="22"/>
              </w:rPr>
              <w:t>2.2</w:t>
            </w:r>
          </w:p>
          <w:p w:rsidR="00B12488" w:rsidRPr="00734DDA" w:rsidRDefault="00B12488">
            <w:pPr>
              <w:rPr>
                <w:sz w:val="22"/>
              </w:rPr>
            </w:pPr>
            <w:r w:rsidRPr="00734DDA">
              <w:rPr>
                <w:sz w:val="22"/>
              </w:rPr>
              <w:t>3.1</w:t>
            </w:r>
          </w:p>
          <w:p w:rsidR="002C646C" w:rsidRPr="00734DDA" w:rsidRDefault="00B12488">
            <w:pPr>
              <w:rPr>
                <w:sz w:val="22"/>
              </w:rPr>
            </w:pPr>
            <w:r w:rsidRPr="00734DDA">
              <w:rPr>
                <w:sz w:val="22"/>
              </w:rPr>
              <w:t>4.1</w:t>
            </w:r>
          </w:p>
        </w:tc>
        <w:tc>
          <w:tcPr>
            <w:tcW w:w="1800" w:type="dxa"/>
            <w:tcBorders>
              <w:top w:val="single" w:sz="4" w:space="0" w:color="auto"/>
              <w:left w:val="single" w:sz="4" w:space="0" w:color="auto"/>
              <w:bottom w:val="single" w:sz="4" w:space="0" w:color="auto"/>
              <w:right w:val="single" w:sz="4" w:space="0" w:color="auto"/>
            </w:tcBorders>
          </w:tcPr>
          <w:p w:rsidR="002C646C" w:rsidRPr="00734DDA" w:rsidRDefault="002C646C" w:rsidP="00BF661D">
            <w:pPr>
              <w:rPr>
                <w:sz w:val="22"/>
              </w:rPr>
            </w:pPr>
          </w:p>
        </w:tc>
        <w:tc>
          <w:tcPr>
            <w:tcW w:w="2268" w:type="dxa"/>
            <w:tcBorders>
              <w:top w:val="single" w:sz="4" w:space="0" w:color="auto"/>
              <w:left w:val="single" w:sz="4" w:space="0" w:color="auto"/>
              <w:bottom w:val="single" w:sz="4" w:space="0" w:color="auto"/>
              <w:right w:val="single" w:sz="4" w:space="0" w:color="auto"/>
            </w:tcBorders>
          </w:tcPr>
          <w:p w:rsidR="002C646C" w:rsidRPr="00734DDA" w:rsidRDefault="002C646C" w:rsidP="00EB451B">
            <w:pPr>
              <w:pStyle w:val="ListParagraph"/>
              <w:numPr>
                <w:ilvl w:val="0"/>
                <w:numId w:val="18"/>
              </w:numPr>
              <w:rPr>
                <w:sz w:val="22"/>
              </w:rPr>
            </w:pPr>
            <w:r w:rsidRPr="00734DDA">
              <w:rPr>
                <w:sz w:val="22"/>
              </w:rPr>
              <w:t>Curriculum framing questions</w:t>
            </w:r>
          </w:p>
          <w:p w:rsidR="002C646C" w:rsidRPr="00734DDA" w:rsidRDefault="002C646C" w:rsidP="00EB451B">
            <w:pPr>
              <w:pStyle w:val="ListParagraph"/>
              <w:numPr>
                <w:ilvl w:val="0"/>
                <w:numId w:val="18"/>
              </w:numPr>
              <w:rPr>
                <w:sz w:val="22"/>
              </w:rPr>
            </w:pPr>
            <w:r w:rsidRPr="00734DDA">
              <w:rPr>
                <w:sz w:val="22"/>
              </w:rPr>
              <w:t>Pre- and post- assessments</w:t>
            </w:r>
          </w:p>
          <w:p w:rsidR="002C646C" w:rsidRPr="00734DDA" w:rsidRDefault="002C646C" w:rsidP="00EB451B">
            <w:pPr>
              <w:pStyle w:val="ListParagraph"/>
              <w:numPr>
                <w:ilvl w:val="0"/>
                <w:numId w:val="18"/>
              </w:numPr>
              <w:rPr>
                <w:sz w:val="22"/>
              </w:rPr>
            </w:pPr>
            <w:r w:rsidRPr="00734DDA">
              <w:rPr>
                <w:sz w:val="22"/>
              </w:rPr>
              <w:t>Work sample evaluation</w:t>
            </w:r>
          </w:p>
          <w:p w:rsidR="002C646C" w:rsidRPr="00734DDA" w:rsidRDefault="002C646C" w:rsidP="00EB451B">
            <w:pPr>
              <w:pStyle w:val="ListParagraph"/>
              <w:numPr>
                <w:ilvl w:val="0"/>
                <w:numId w:val="18"/>
              </w:numPr>
              <w:rPr>
                <w:sz w:val="22"/>
              </w:rPr>
            </w:pPr>
            <w:r w:rsidRPr="00734DDA">
              <w:rPr>
                <w:sz w:val="22"/>
              </w:rPr>
              <w:t>Student teaching evaluation</w:t>
            </w:r>
          </w:p>
        </w:tc>
      </w:tr>
    </w:tbl>
    <w:p w:rsidR="00BF661D" w:rsidRPr="00734DDA" w:rsidRDefault="00BF661D">
      <w:pPr>
        <w:tabs>
          <w:tab w:val="left" w:pos="410"/>
        </w:tabs>
        <w:rPr>
          <w:sz w:val="22"/>
        </w:rPr>
      </w:pPr>
    </w:p>
    <w:p w:rsidR="00BF661D" w:rsidRPr="00734DDA" w:rsidRDefault="00BF661D">
      <w:pPr>
        <w:ind w:left="20"/>
        <w:rPr>
          <w:sz w:val="22"/>
          <w:u w:val="single"/>
        </w:rPr>
      </w:pPr>
      <w:r w:rsidRPr="00734DDA">
        <w:rPr>
          <w:sz w:val="22"/>
          <w:u w:val="single"/>
        </w:rPr>
        <w:t>Class Obj</w:t>
      </w:r>
      <w:r w:rsidR="00407BCE" w:rsidRPr="00734DDA">
        <w:rPr>
          <w:sz w:val="22"/>
          <w:u w:val="single"/>
        </w:rPr>
        <w:t>ectives to Support Success in</w:t>
      </w:r>
      <w:r w:rsidRPr="00734DDA">
        <w:rPr>
          <w:sz w:val="22"/>
          <w:u w:val="single"/>
        </w:rPr>
        <w:t xml:space="preserve"> Reflective Practice</w:t>
      </w:r>
    </w:p>
    <w:p w:rsidR="00BF661D" w:rsidRPr="00734DDA" w:rsidRDefault="00BF661D" w:rsidP="00BF661D">
      <w:pPr>
        <w:numPr>
          <w:ilvl w:val="0"/>
          <w:numId w:val="2"/>
        </w:numPr>
        <w:rPr>
          <w:sz w:val="22"/>
        </w:rPr>
      </w:pPr>
      <w:r w:rsidRPr="00734DDA">
        <w:rPr>
          <w:sz w:val="22"/>
        </w:rPr>
        <w:t>Apply reflective practice techniques in your professional practice by video</w:t>
      </w:r>
      <w:r w:rsidR="008676E3" w:rsidRPr="00734DDA">
        <w:rPr>
          <w:sz w:val="22"/>
        </w:rPr>
        <w:t xml:space="preserve"> recording</w:t>
      </w:r>
      <w:r w:rsidRPr="00734DDA">
        <w:rPr>
          <w:sz w:val="22"/>
        </w:rPr>
        <w:t xml:space="preserve"> your teaching, sharing with colleagues, and completing a written analysis. </w:t>
      </w:r>
    </w:p>
    <w:p w:rsidR="00BF661D" w:rsidRPr="00734DDA" w:rsidRDefault="00407BCE">
      <w:pPr>
        <w:numPr>
          <w:ilvl w:val="0"/>
          <w:numId w:val="2"/>
        </w:numPr>
        <w:rPr>
          <w:sz w:val="22"/>
          <w:u w:val="single"/>
        </w:rPr>
      </w:pPr>
      <w:r w:rsidRPr="00734DDA">
        <w:rPr>
          <w:sz w:val="22"/>
        </w:rPr>
        <w:t>Engage in</w:t>
      </w:r>
      <w:r w:rsidR="006D1676" w:rsidRPr="00734DDA">
        <w:rPr>
          <w:sz w:val="22"/>
        </w:rPr>
        <w:t xml:space="preserve"> reflective practice </w:t>
      </w:r>
      <w:r w:rsidRPr="00734DDA">
        <w:rPr>
          <w:sz w:val="22"/>
        </w:rPr>
        <w:t>wee</w:t>
      </w:r>
      <w:r w:rsidR="006D1676" w:rsidRPr="00734DDA">
        <w:rPr>
          <w:sz w:val="22"/>
        </w:rPr>
        <w:t>kly by</w:t>
      </w:r>
      <w:r w:rsidRPr="00734DDA">
        <w:rPr>
          <w:sz w:val="22"/>
        </w:rPr>
        <w:t xml:space="preserve"> writing </w:t>
      </w:r>
      <w:r w:rsidR="008676E3" w:rsidRPr="00734DDA">
        <w:rPr>
          <w:sz w:val="22"/>
        </w:rPr>
        <w:t>to one of the prompts (inclu</w:t>
      </w:r>
      <w:r w:rsidRPr="00734DDA">
        <w:rPr>
          <w:sz w:val="22"/>
        </w:rPr>
        <w:t>ded below)</w:t>
      </w:r>
      <w:r w:rsidR="006D1676" w:rsidRPr="00734DDA">
        <w:rPr>
          <w:sz w:val="22"/>
        </w:rPr>
        <w:t xml:space="preserve"> and post to your </w:t>
      </w:r>
      <w:r w:rsidR="0025593C" w:rsidRPr="00734DDA">
        <w:rPr>
          <w:sz w:val="22"/>
        </w:rPr>
        <w:t>ST Personal Page</w:t>
      </w:r>
      <w:r w:rsidR="006D1676" w:rsidRPr="00734DDA">
        <w:rPr>
          <w:sz w:val="22"/>
        </w:rPr>
        <w:t xml:space="preserve"> on the cohort wiki.</w:t>
      </w:r>
    </w:p>
    <w:p w:rsidR="00407BCE" w:rsidRPr="00734DDA" w:rsidRDefault="00407BCE">
      <w:pPr>
        <w:numPr>
          <w:ilvl w:val="0"/>
          <w:numId w:val="2"/>
        </w:numPr>
        <w:rPr>
          <w:sz w:val="22"/>
          <w:u w:val="single"/>
        </w:rPr>
      </w:pPr>
      <w:r w:rsidRPr="00734DDA">
        <w:rPr>
          <w:sz w:val="22"/>
        </w:rPr>
        <w:t xml:space="preserve">Analyze classroom interpersonal relationships by constructing a </w:t>
      </w:r>
      <w:proofErr w:type="spellStart"/>
      <w:r w:rsidRPr="00734DDA">
        <w:rPr>
          <w:sz w:val="22"/>
        </w:rPr>
        <w:t>sociogram</w:t>
      </w:r>
      <w:proofErr w:type="spellEnd"/>
      <w:r w:rsidRPr="00734DDA">
        <w:rPr>
          <w:sz w:val="22"/>
        </w:rPr>
        <w:t xml:space="preserve"> of one class of students. </w:t>
      </w:r>
    </w:p>
    <w:p w:rsidR="00BF661D" w:rsidRPr="00734DDA" w:rsidRDefault="00BF661D">
      <w:pPr>
        <w:ind w:left="20"/>
        <w:rPr>
          <w:sz w:val="22"/>
        </w:rPr>
      </w:pPr>
    </w:p>
    <w:p w:rsidR="00BF661D" w:rsidRPr="00734DDA" w:rsidRDefault="00BF661D">
      <w:pPr>
        <w:ind w:left="20"/>
        <w:rPr>
          <w:sz w:val="22"/>
          <w:u w:val="single"/>
        </w:rPr>
      </w:pPr>
      <w:r w:rsidRPr="00734DDA">
        <w:rPr>
          <w:sz w:val="22"/>
          <w:u w:val="single"/>
        </w:rPr>
        <w:t>Class Objectives to Support Success in Student Teaching</w:t>
      </w:r>
    </w:p>
    <w:p w:rsidR="00BF661D" w:rsidRPr="00734DDA" w:rsidRDefault="00BF661D" w:rsidP="00BF661D">
      <w:pPr>
        <w:numPr>
          <w:ilvl w:val="0"/>
          <w:numId w:val="2"/>
        </w:numPr>
        <w:rPr>
          <w:sz w:val="22"/>
        </w:rPr>
      </w:pPr>
      <w:r w:rsidRPr="00734DDA">
        <w:rPr>
          <w:sz w:val="22"/>
        </w:rPr>
        <w:t>Reflect critically on your experiences in the field by keeping a daily log and analyzing your experiences or writing the work sample lesson plan reflections</w:t>
      </w:r>
      <w:r w:rsidR="0031257A" w:rsidRPr="00734DDA">
        <w:rPr>
          <w:sz w:val="22"/>
        </w:rPr>
        <w:t>.</w:t>
      </w:r>
      <w:r w:rsidRPr="00734DDA">
        <w:rPr>
          <w:sz w:val="22"/>
        </w:rPr>
        <w:t xml:space="preserve"> </w:t>
      </w:r>
    </w:p>
    <w:p w:rsidR="00BF661D" w:rsidRPr="00734DDA" w:rsidRDefault="004B0F27" w:rsidP="00BF661D">
      <w:pPr>
        <w:numPr>
          <w:ilvl w:val="0"/>
          <w:numId w:val="2"/>
        </w:numPr>
        <w:rPr>
          <w:sz w:val="22"/>
        </w:rPr>
      </w:pPr>
      <w:r w:rsidRPr="00734DDA">
        <w:rPr>
          <w:sz w:val="22"/>
        </w:rPr>
        <w:t>Develop a</w:t>
      </w:r>
      <w:r w:rsidR="00BF661D" w:rsidRPr="00734DDA">
        <w:rPr>
          <w:sz w:val="22"/>
        </w:rPr>
        <w:t xml:space="preserve"> Community/School/Classroom profile that provides </w:t>
      </w:r>
      <w:proofErr w:type="gramStart"/>
      <w:r w:rsidR="00BF661D" w:rsidRPr="00734DDA">
        <w:rPr>
          <w:sz w:val="22"/>
        </w:rPr>
        <w:t>a rich description</w:t>
      </w:r>
      <w:proofErr w:type="gramEnd"/>
      <w:r w:rsidR="00BF661D" w:rsidRPr="00734DDA">
        <w:rPr>
          <w:sz w:val="22"/>
        </w:rPr>
        <w:t xml:space="preserve"> of the environment in which you will student teach.</w:t>
      </w:r>
    </w:p>
    <w:p w:rsidR="004B0F27" w:rsidRPr="00734DDA" w:rsidRDefault="004B0F27" w:rsidP="00BF661D">
      <w:pPr>
        <w:numPr>
          <w:ilvl w:val="0"/>
          <w:numId w:val="2"/>
        </w:numPr>
        <w:rPr>
          <w:sz w:val="22"/>
        </w:rPr>
      </w:pPr>
      <w:r w:rsidRPr="00734DDA">
        <w:rPr>
          <w:sz w:val="22"/>
        </w:rPr>
        <w:t xml:space="preserve">Create curriculum framing questions and the pre-assessment </w:t>
      </w:r>
      <w:r w:rsidR="006747C5" w:rsidRPr="00734DDA">
        <w:rPr>
          <w:sz w:val="22"/>
        </w:rPr>
        <w:t xml:space="preserve">and post-assessment </w:t>
      </w:r>
      <w:r w:rsidRPr="00734DDA">
        <w:rPr>
          <w:sz w:val="22"/>
        </w:rPr>
        <w:t xml:space="preserve">for your work sample. </w:t>
      </w:r>
    </w:p>
    <w:p w:rsidR="00BF661D" w:rsidRPr="00734DDA" w:rsidRDefault="00BF661D">
      <w:pPr>
        <w:ind w:left="20"/>
        <w:rPr>
          <w:sz w:val="22"/>
          <w:u w:val="single"/>
        </w:rPr>
      </w:pPr>
    </w:p>
    <w:p w:rsidR="00BF661D" w:rsidRPr="00734DDA" w:rsidRDefault="00BF661D">
      <w:pPr>
        <w:ind w:left="20"/>
        <w:rPr>
          <w:sz w:val="22"/>
          <w:u w:val="single"/>
        </w:rPr>
      </w:pPr>
      <w:r w:rsidRPr="00734DDA">
        <w:rPr>
          <w:sz w:val="22"/>
          <w:u w:val="single"/>
        </w:rPr>
        <w:t>Evaluatio</w:t>
      </w:r>
      <w:r w:rsidRPr="00734DDA">
        <w:rPr>
          <w:sz w:val="22"/>
        </w:rPr>
        <w:t>n</w:t>
      </w:r>
      <w:r w:rsidRPr="00734DDA">
        <w:rPr>
          <w:sz w:val="22"/>
          <w:szCs w:val="22"/>
        </w:rPr>
        <w:t xml:space="preserve"> </w:t>
      </w:r>
      <w:r w:rsidRPr="00734DDA">
        <w:rPr>
          <w:sz w:val="22"/>
        </w:rPr>
        <w:t xml:space="preserve">Please Note:  Incompletes will be considered only if you have conferred with your instructor about your special circumstances prior to exam week. </w:t>
      </w:r>
      <w:r w:rsidRPr="00734DDA">
        <w:rPr>
          <w:sz w:val="22"/>
          <w:u w:val="single"/>
        </w:rPr>
        <w:t>You are responsible for ensuring that all assign</w:t>
      </w:r>
      <w:r w:rsidR="0013103D" w:rsidRPr="00734DDA">
        <w:rPr>
          <w:sz w:val="22"/>
          <w:u w:val="single"/>
        </w:rPr>
        <w:t xml:space="preserve">ments are turned in by March </w:t>
      </w:r>
      <w:r w:rsidR="0031257A" w:rsidRPr="00734DDA">
        <w:rPr>
          <w:sz w:val="22"/>
          <w:u w:val="single"/>
        </w:rPr>
        <w:t>21.</w:t>
      </w:r>
    </w:p>
    <w:p w:rsidR="00BF661D" w:rsidRPr="00734DDA" w:rsidRDefault="00BF661D">
      <w:pPr>
        <w:rPr>
          <w:sz w:val="22"/>
        </w:rPr>
      </w:pPr>
    </w:p>
    <w:p w:rsidR="00BF661D" w:rsidRPr="00734DDA" w:rsidRDefault="00BF661D">
      <w:pPr>
        <w:tabs>
          <w:tab w:val="left" w:pos="740"/>
          <w:tab w:val="right" w:pos="9360"/>
        </w:tabs>
        <w:ind w:left="20"/>
        <w:rPr>
          <w:sz w:val="22"/>
          <w:u w:val="single"/>
        </w:rPr>
      </w:pPr>
      <w:r w:rsidRPr="00734DDA">
        <w:rPr>
          <w:sz w:val="22"/>
          <w:u w:val="single"/>
        </w:rPr>
        <w:t>Criteria for Assessment</w:t>
      </w:r>
      <w:r w:rsidRPr="00734DDA">
        <w:rPr>
          <w:sz w:val="22"/>
          <w:u w:val="single"/>
        </w:rPr>
        <w:noBreakHyphen/>
        <w:t>Class Projects and Written Work</w:t>
      </w:r>
    </w:p>
    <w:p w:rsidR="00BF661D" w:rsidRPr="00734DDA" w:rsidRDefault="00BF661D" w:rsidP="00BF661D">
      <w:pPr>
        <w:pStyle w:val="BodyTextIndent"/>
        <w:numPr>
          <w:ilvl w:val="0"/>
          <w:numId w:val="3"/>
        </w:numPr>
        <w:tabs>
          <w:tab w:val="clear" w:pos="884"/>
          <w:tab w:val="num" w:pos="720"/>
          <w:tab w:val="right" w:pos="9360"/>
        </w:tabs>
        <w:rPr>
          <w:sz w:val="22"/>
        </w:rPr>
      </w:pPr>
      <w:r w:rsidRPr="00734DDA">
        <w:rPr>
          <w:sz w:val="22"/>
        </w:rPr>
        <w:t>Clarity, conciseness, and completeness. ON TIME SUBMISSION</w:t>
      </w:r>
    </w:p>
    <w:p w:rsidR="00BF661D" w:rsidRPr="00734DDA" w:rsidRDefault="00BF661D" w:rsidP="00BF661D">
      <w:pPr>
        <w:numPr>
          <w:ilvl w:val="0"/>
          <w:numId w:val="3"/>
        </w:numPr>
        <w:tabs>
          <w:tab w:val="clear" w:pos="884"/>
          <w:tab w:val="num" w:pos="720"/>
          <w:tab w:val="right" w:pos="9360"/>
        </w:tabs>
        <w:rPr>
          <w:sz w:val="22"/>
        </w:rPr>
      </w:pPr>
      <w:r w:rsidRPr="00734DDA">
        <w:rPr>
          <w:sz w:val="22"/>
        </w:rPr>
        <w:t>You address assignment/ activity guidelines and expectations.</w:t>
      </w:r>
    </w:p>
    <w:p w:rsidR="00BF661D" w:rsidRPr="00734DDA" w:rsidRDefault="00BF661D" w:rsidP="00BF661D">
      <w:pPr>
        <w:pStyle w:val="BodyTextIndent"/>
        <w:numPr>
          <w:ilvl w:val="0"/>
          <w:numId w:val="3"/>
        </w:numPr>
        <w:tabs>
          <w:tab w:val="clear" w:pos="884"/>
          <w:tab w:val="num" w:pos="720"/>
          <w:tab w:val="right" w:pos="9360"/>
        </w:tabs>
        <w:rPr>
          <w:sz w:val="22"/>
        </w:rPr>
      </w:pPr>
      <w:r w:rsidRPr="00734DDA">
        <w:rPr>
          <w:sz w:val="22"/>
        </w:rPr>
        <w:t>Your thesis and main points are clear, well</w:t>
      </w:r>
      <w:r w:rsidRPr="00734DDA">
        <w:rPr>
          <w:sz w:val="22"/>
        </w:rPr>
        <w:noBreakHyphen/>
        <w:t>organized, and well</w:t>
      </w:r>
      <w:r w:rsidRPr="00734DDA">
        <w:rPr>
          <w:sz w:val="22"/>
        </w:rPr>
        <w:noBreakHyphen/>
        <w:t>supported with examples, descriptive details, explanations, and evidence from readings or observations.</w:t>
      </w:r>
    </w:p>
    <w:p w:rsidR="00BF661D" w:rsidRPr="00734DDA" w:rsidRDefault="00BF661D" w:rsidP="00BF661D">
      <w:pPr>
        <w:numPr>
          <w:ilvl w:val="0"/>
          <w:numId w:val="3"/>
        </w:numPr>
        <w:tabs>
          <w:tab w:val="clear" w:pos="884"/>
          <w:tab w:val="num" w:pos="720"/>
        </w:tabs>
        <w:rPr>
          <w:sz w:val="22"/>
        </w:rPr>
      </w:pPr>
      <w:r w:rsidRPr="00734DDA">
        <w:rPr>
          <w:sz w:val="22"/>
        </w:rPr>
        <w:t>Insightful reflection about and critique of topic/situations</w:t>
      </w:r>
    </w:p>
    <w:p w:rsidR="00BF661D" w:rsidRPr="00734DDA" w:rsidRDefault="00BF661D" w:rsidP="00BF661D">
      <w:pPr>
        <w:numPr>
          <w:ilvl w:val="0"/>
          <w:numId w:val="3"/>
        </w:numPr>
        <w:tabs>
          <w:tab w:val="clear" w:pos="884"/>
          <w:tab w:val="num" w:pos="720"/>
        </w:tabs>
        <w:rPr>
          <w:sz w:val="22"/>
        </w:rPr>
      </w:pPr>
      <w:r w:rsidRPr="00734DDA">
        <w:rPr>
          <w:sz w:val="22"/>
        </w:rPr>
        <w:t>Authenticity and conviction. Your own voice, experience, and expertise come through!</w:t>
      </w:r>
    </w:p>
    <w:p w:rsidR="00BF661D" w:rsidRPr="00734DDA" w:rsidRDefault="00BF661D" w:rsidP="00BF661D">
      <w:pPr>
        <w:numPr>
          <w:ilvl w:val="0"/>
          <w:numId w:val="3"/>
        </w:numPr>
        <w:tabs>
          <w:tab w:val="clear" w:pos="884"/>
          <w:tab w:val="left" w:pos="260"/>
          <w:tab w:val="num" w:pos="720"/>
          <w:tab w:val="right" w:pos="9360"/>
        </w:tabs>
        <w:rPr>
          <w:sz w:val="22"/>
        </w:rPr>
      </w:pPr>
      <w:r w:rsidRPr="00734DDA">
        <w:rPr>
          <w:sz w:val="22"/>
        </w:rPr>
        <w:t>Effective and appropriate use of language conventions to communicate with audience.</w:t>
      </w:r>
    </w:p>
    <w:p w:rsidR="00BF661D" w:rsidRPr="00734DDA" w:rsidRDefault="00BF661D" w:rsidP="00BF661D">
      <w:pPr>
        <w:numPr>
          <w:ilvl w:val="0"/>
          <w:numId w:val="3"/>
        </w:numPr>
        <w:tabs>
          <w:tab w:val="clear" w:pos="884"/>
          <w:tab w:val="num" w:pos="720"/>
        </w:tabs>
        <w:rPr>
          <w:sz w:val="22"/>
        </w:rPr>
      </w:pPr>
      <w:r w:rsidRPr="00734DDA">
        <w:rPr>
          <w:sz w:val="22"/>
        </w:rPr>
        <w:t xml:space="preserve">Professional and ethical use of source material. </w:t>
      </w:r>
    </w:p>
    <w:p w:rsidR="00BF661D" w:rsidRPr="00734DDA" w:rsidRDefault="00BF661D">
      <w:pPr>
        <w:rPr>
          <w:sz w:val="22"/>
        </w:rPr>
      </w:pPr>
    </w:p>
    <w:p w:rsidR="00BF661D" w:rsidRPr="00734DDA" w:rsidRDefault="00BF661D" w:rsidP="00BF661D">
      <w:pPr>
        <w:rPr>
          <w:sz w:val="22"/>
        </w:rPr>
      </w:pPr>
      <w:r w:rsidRPr="00734DDA">
        <w:rPr>
          <w:sz w:val="22"/>
        </w:rPr>
        <w:t>Academic Integrity</w:t>
      </w:r>
    </w:p>
    <w:p w:rsidR="00BF661D" w:rsidRPr="00734DDA" w:rsidRDefault="00BF661D" w:rsidP="00BF661D">
      <w:pPr>
        <w:widowControl w:val="0"/>
        <w:adjustRightInd w:val="0"/>
        <w:rPr>
          <w:sz w:val="22"/>
          <w:szCs w:val="22"/>
        </w:rPr>
      </w:pPr>
      <w:r w:rsidRPr="00734DDA">
        <w:rPr>
          <w:sz w:val="22"/>
        </w:rPr>
        <w:t xml:space="preserve">In the PSU Student Conduct Code # </w:t>
      </w:r>
      <w:r w:rsidRPr="00734DDA">
        <w:rPr>
          <w:sz w:val="22"/>
          <w:szCs w:val="22"/>
        </w:rPr>
        <w:t>577-031-0136</w:t>
      </w:r>
    </w:p>
    <w:p w:rsidR="00BF661D" w:rsidRPr="00734DDA" w:rsidRDefault="00BF661D" w:rsidP="00BF661D">
      <w:pPr>
        <w:widowControl w:val="0"/>
        <w:adjustRightInd w:val="0"/>
        <w:rPr>
          <w:sz w:val="22"/>
          <w:szCs w:val="22"/>
        </w:rPr>
      </w:pPr>
      <w:r w:rsidRPr="00734DDA">
        <w:rPr>
          <w:sz w:val="22"/>
          <w:szCs w:val="22"/>
        </w:rPr>
        <w:t>Proscribed Conduct by Portland State University</w:t>
      </w:r>
    </w:p>
    <w:p w:rsidR="00BF661D" w:rsidRPr="00734DDA" w:rsidRDefault="00BF661D" w:rsidP="00BF661D">
      <w:pPr>
        <w:widowControl w:val="0"/>
        <w:adjustRightInd w:val="0"/>
        <w:rPr>
          <w:sz w:val="22"/>
          <w:szCs w:val="22"/>
        </w:rPr>
      </w:pPr>
      <w:r w:rsidRPr="00734DDA">
        <w:rPr>
          <w:sz w:val="22"/>
          <w:szCs w:val="22"/>
        </w:rPr>
        <w:t>The following constitutes conduct as proscribed by Portland State University for which a student or student organization or group is subject to disciplinary action:</w:t>
      </w:r>
    </w:p>
    <w:p w:rsidR="00BF661D" w:rsidRPr="00734DDA" w:rsidRDefault="00BF661D" w:rsidP="00BF661D">
      <w:pPr>
        <w:widowControl w:val="0"/>
        <w:adjustRightInd w:val="0"/>
        <w:rPr>
          <w:sz w:val="22"/>
          <w:szCs w:val="22"/>
        </w:rPr>
      </w:pPr>
      <w:r w:rsidRPr="00734DDA">
        <w:rPr>
          <w:sz w:val="22"/>
          <w:szCs w:val="22"/>
        </w:rPr>
        <w:t>(1) Obstruction or disruption of teaching, research, administration, disciplinary procedures or other University activities, including the University's public service functions or other authorized activities on University-owned or -controlled property, or any other location where teaching, research, administration, disciplinary procedures or other University activities take place.</w:t>
      </w:r>
    </w:p>
    <w:p w:rsidR="00BF661D" w:rsidRPr="00734DDA" w:rsidRDefault="00BF661D" w:rsidP="00BF661D">
      <w:pPr>
        <w:widowControl w:val="0"/>
        <w:adjustRightInd w:val="0"/>
        <w:rPr>
          <w:sz w:val="22"/>
        </w:rPr>
      </w:pPr>
      <w:r w:rsidRPr="00734DDA">
        <w:rPr>
          <w:sz w:val="22"/>
          <w:szCs w:val="22"/>
        </w:rPr>
        <w:t>(2) All forms of academic dishonesty, cheating, and fraud, including but not limited to: (a) plagiarism, (b) the buying and selling of course assignments and research papers, (c) performing academic assignments (including tests and examinations) for other persons, (d) unauthorized disclosure and receipt of academic information and (e) falsification of research data.</w:t>
      </w:r>
    </w:p>
    <w:p w:rsidR="00BF661D" w:rsidRPr="00734DDA" w:rsidRDefault="00BF661D">
      <w:pPr>
        <w:rPr>
          <w:sz w:val="22"/>
        </w:rPr>
      </w:pPr>
    </w:p>
    <w:p w:rsidR="00BF661D" w:rsidRPr="00734DDA" w:rsidRDefault="00BF661D">
      <w:pPr>
        <w:rPr>
          <w:sz w:val="22"/>
        </w:rPr>
      </w:pPr>
    </w:p>
    <w:p w:rsidR="00BF661D" w:rsidRPr="00734DDA" w:rsidRDefault="00BF661D">
      <w:pPr>
        <w:rPr>
          <w:sz w:val="22"/>
          <w:u w:val="single"/>
        </w:rPr>
      </w:pPr>
      <w:r w:rsidRPr="00734DDA">
        <w:rPr>
          <w:sz w:val="22"/>
          <w:u w:val="single"/>
        </w:rPr>
        <w:t>Assignments/Expectations Due This Term</w:t>
      </w:r>
    </w:p>
    <w:p w:rsidR="00BF661D" w:rsidRPr="00734DDA" w:rsidRDefault="00BF661D">
      <w:pPr>
        <w:rPr>
          <w:sz w:val="22"/>
          <w:u w:val="single"/>
        </w:rPr>
      </w:pPr>
    </w:p>
    <w:p w:rsidR="00BF661D" w:rsidRPr="00734DDA" w:rsidRDefault="00BF661D">
      <w:pPr>
        <w:tabs>
          <w:tab w:val="left" w:pos="7260"/>
          <w:tab w:val="right" w:pos="9360"/>
        </w:tabs>
        <w:ind w:left="20"/>
        <w:rPr>
          <w:sz w:val="22"/>
        </w:rPr>
      </w:pPr>
      <w:r w:rsidRPr="00734DDA">
        <w:rPr>
          <w:sz w:val="22"/>
        </w:rPr>
        <w:t>Class Participation</w:t>
      </w:r>
      <w:r w:rsidRPr="00734DDA">
        <w:rPr>
          <w:sz w:val="22"/>
        </w:rPr>
        <w:tab/>
      </w:r>
      <w:r w:rsidR="00EC50A5" w:rsidRPr="00734DDA">
        <w:rPr>
          <w:sz w:val="22"/>
        </w:rPr>
        <w:t>15</w:t>
      </w:r>
      <w:r w:rsidRPr="00734DDA">
        <w:rPr>
          <w:sz w:val="22"/>
        </w:rPr>
        <w:t>%</w:t>
      </w:r>
    </w:p>
    <w:p w:rsidR="00BF661D" w:rsidRPr="00734DDA" w:rsidRDefault="00743989" w:rsidP="00257DB4">
      <w:pPr>
        <w:tabs>
          <w:tab w:val="left" w:pos="7280"/>
          <w:tab w:val="right" w:pos="9360"/>
        </w:tabs>
        <w:ind w:left="20"/>
        <w:rPr>
          <w:sz w:val="22"/>
        </w:rPr>
      </w:pPr>
      <w:r w:rsidRPr="00734DDA">
        <w:rPr>
          <w:sz w:val="22"/>
        </w:rPr>
        <w:t>Our</w:t>
      </w:r>
      <w:r w:rsidR="00BF661D" w:rsidRPr="00734DDA">
        <w:rPr>
          <w:sz w:val="22"/>
        </w:rPr>
        <w:t xml:space="preserve"> expectation is that you come to class </w:t>
      </w:r>
      <w:r w:rsidR="00BF661D" w:rsidRPr="00734DDA">
        <w:rPr>
          <w:sz w:val="22"/>
          <w:u w:val="single"/>
        </w:rPr>
        <w:t>on time</w:t>
      </w:r>
      <w:r w:rsidR="00BF661D" w:rsidRPr="00734DDA">
        <w:rPr>
          <w:sz w:val="22"/>
        </w:rPr>
        <w:t>, prepared to participate fully,</w:t>
      </w:r>
      <w:r w:rsidR="00257DB4" w:rsidRPr="00734DDA">
        <w:rPr>
          <w:sz w:val="22"/>
        </w:rPr>
        <w:t xml:space="preserve"> </w:t>
      </w:r>
      <w:r w:rsidR="00BF661D" w:rsidRPr="00734DDA">
        <w:rPr>
          <w:sz w:val="22"/>
        </w:rPr>
        <w:t>support one another in a community of learners, challenge yourselves, and complete each assignment to the BEST of your ability.  In case of an emerge</w:t>
      </w:r>
      <w:r w:rsidR="00A811E8" w:rsidRPr="00734DDA">
        <w:rPr>
          <w:sz w:val="22"/>
        </w:rPr>
        <w:t xml:space="preserve">ncy you must contact </w:t>
      </w:r>
      <w:r w:rsidR="00AA1712" w:rsidRPr="00734DDA">
        <w:rPr>
          <w:sz w:val="22"/>
          <w:u w:val="single"/>
        </w:rPr>
        <w:t>us</w:t>
      </w:r>
      <w:r w:rsidR="00BF661D" w:rsidRPr="00734DDA">
        <w:rPr>
          <w:sz w:val="22"/>
          <w:u w:val="single"/>
        </w:rPr>
        <w:t xml:space="preserve"> prior to the class</w:t>
      </w:r>
      <w:r w:rsidR="00BF661D" w:rsidRPr="00734DDA">
        <w:rPr>
          <w:sz w:val="22"/>
        </w:rPr>
        <w:t xml:space="preserve"> regarding your absence.</w:t>
      </w:r>
      <w:r w:rsidR="00A811E8" w:rsidRPr="00734DDA">
        <w:rPr>
          <w:sz w:val="22"/>
        </w:rPr>
        <w:t xml:space="preserve"> For any absence you must make arrangements for completion of an alternative assignment.</w:t>
      </w:r>
      <w:r w:rsidR="00BF661D" w:rsidRPr="00734DDA">
        <w:rPr>
          <w:sz w:val="22"/>
        </w:rPr>
        <w:t xml:space="preserve"> Your grade will be based on a combination of active class participation, completion of all assignments and readings on time, demonstration of honest engagement (which does not necessarily mean agreement) in your writing with the issues and readings discussed in class, and demonstration of an ability to understand, analyze, and apply knowledge learned in the course.</w:t>
      </w:r>
      <w:r w:rsidR="00A811E8" w:rsidRPr="00734DDA">
        <w:rPr>
          <w:sz w:val="22"/>
        </w:rPr>
        <w:t xml:space="preserve"> Be fully present. The instructor</w:t>
      </w:r>
      <w:r w:rsidR="00A375A8" w:rsidRPr="00734DDA">
        <w:rPr>
          <w:sz w:val="22"/>
        </w:rPr>
        <w:t>s reserve</w:t>
      </w:r>
      <w:r w:rsidR="00A811E8" w:rsidRPr="00734DDA">
        <w:rPr>
          <w:sz w:val="22"/>
        </w:rPr>
        <w:t xml:space="preserve"> the right to deduct credit under this section for absences.</w:t>
      </w:r>
    </w:p>
    <w:p w:rsidR="00BF661D" w:rsidRPr="00734DDA" w:rsidRDefault="00BF661D" w:rsidP="00BF661D">
      <w:pPr>
        <w:tabs>
          <w:tab w:val="left" w:pos="7280"/>
          <w:tab w:val="right" w:pos="9360"/>
        </w:tabs>
        <w:rPr>
          <w:sz w:val="22"/>
        </w:rPr>
      </w:pPr>
    </w:p>
    <w:p w:rsidR="00BF661D" w:rsidRPr="00734DDA" w:rsidRDefault="00AA1712" w:rsidP="00BF661D">
      <w:pPr>
        <w:rPr>
          <w:sz w:val="22"/>
        </w:rPr>
      </w:pPr>
      <w:r w:rsidRPr="00734DDA">
        <w:rPr>
          <w:sz w:val="22"/>
        </w:rPr>
        <w:t>Student Teaching Log</w:t>
      </w:r>
      <w:r w:rsidR="00BF661D" w:rsidRPr="00734DDA">
        <w:rPr>
          <w:sz w:val="22"/>
        </w:rPr>
        <w:t xml:space="preserve">     </w:t>
      </w:r>
      <w:r w:rsidR="00571B60" w:rsidRPr="00734DDA">
        <w:rPr>
          <w:sz w:val="22"/>
        </w:rPr>
        <w:tab/>
      </w:r>
      <w:r w:rsidR="00D076D2" w:rsidRPr="00734DDA">
        <w:rPr>
          <w:sz w:val="22"/>
        </w:rPr>
        <w:t>Feb 7</w:t>
      </w:r>
      <w:r w:rsidR="00BF661D" w:rsidRPr="00734DDA">
        <w:rPr>
          <w:sz w:val="22"/>
        </w:rPr>
        <w:t xml:space="preserve"> (Log1</w:t>
      </w:r>
      <w:proofErr w:type="gramStart"/>
      <w:r w:rsidR="00BF661D" w:rsidRPr="00734DDA">
        <w:rPr>
          <w:sz w:val="22"/>
        </w:rPr>
        <w:t xml:space="preserve">)    </w:t>
      </w:r>
      <w:r w:rsidR="00D076D2" w:rsidRPr="00734DDA">
        <w:rPr>
          <w:sz w:val="22"/>
        </w:rPr>
        <w:t>March</w:t>
      </w:r>
      <w:proofErr w:type="gramEnd"/>
      <w:r w:rsidR="00D076D2" w:rsidRPr="00734DDA">
        <w:rPr>
          <w:sz w:val="22"/>
        </w:rPr>
        <w:t xml:space="preserve"> 14</w:t>
      </w:r>
      <w:r w:rsidR="00BF661D" w:rsidRPr="00734DDA">
        <w:rPr>
          <w:sz w:val="22"/>
        </w:rPr>
        <w:t xml:space="preserve">  (Log 2)</w:t>
      </w:r>
      <w:r w:rsidR="00A87025" w:rsidRPr="00734DDA">
        <w:rPr>
          <w:sz w:val="22"/>
        </w:rPr>
        <w:t xml:space="preserve">             </w:t>
      </w:r>
      <w:r w:rsidR="00571B60" w:rsidRPr="00734DDA">
        <w:rPr>
          <w:sz w:val="22"/>
        </w:rPr>
        <w:tab/>
      </w:r>
      <w:r w:rsidR="00A87025" w:rsidRPr="00734DDA">
        <w:rPr>
          <w:sz w:val="22"/>
        </w:rPr>
        <w:t>1</w:t>
      </w:r>
      <w:r w:rsidR="007A2716" w:rsidRPr="00734DDA">
        <w:rPr>
          <w:sz w:val="22"/>
        </w:rPr>
        <w:t>0%</w:t>
      </w:r>
    </w:p>
    <w:p w:rsidR="00BF661D" w:rsidRPr="00734DDA" w:rsidRDefault="00BF661D" w:rsidP="00257DB4">
      <w:pPr>
        <w:rPr>
          <w:sz w:val="22"/>
        </w:rPr>
      </w:pPr>
      <w:r w:rsidRPr="00734DDA">
        <w:rPr>
          <w:sz w:val="22"/>
        </w:rPr>
        <w:t xml:space="preserve">Keep a log of your Student Teaching I hours  (20 hours/week) including the following information:  date, # hours, site, content area, teacher(s) name. </w:t>
      </w:r>
      <w:r w:rsidRPr="00734DDA">
        <w:rPr>
          <w:sz w:val="22"/>
          <w:u w:val="single"/>
        </w:rPr>
        <w:t>Total your hours</w:t>
      </w:r>
      <w:r w:rsidRPr="00734DDA">
        <w:rPr>
          <w:sz w:val="22"/>
        </w:rPr>
        <w:t xml:space="preserve">.    </w:t>
      </w:r>
      <w:r w:rsidR="00571B60" w:rsidRPr="00734DDA">
        <w:rPr>
          <w:sz w:val="22"/>
        </w:rPr>
        <w:t>Post to your ST Personal Page</w:t>
      </w:r>
    </w:p>
    <w:p w:rsidR="00BF661D" w:rsidRPr="00734DDA" w:rsidRDefault="00BF661D" w:rsidP="00BF661D">
      <w:pPr>
        <w:pStyle w:val="BodyTextIndent2"/>
        <w:tabs>
          <w:tab w:val="left" w:pos="6300"/>
        </w:tabs>
        <w:rPr>
          <w:sz w:val="22"/>
        </w:rPr>
      </w:pPr>
    </w:p>
    <w:p w:rsidR="00BF661D" w:rsidRPr="00734DDA" w:rsidRDefault="00BF661D" w:rsidP="00BF661D">
      <w:pPr>
        <w:keepNext/>
        <w:rPr>
          <w:sz w:val="22"/>
        </w:rPr>
      </w:pPr>
      <w:r w:rsidRPr="00734DDA">
        <w:rPr>
          <w:sz w:val="22"/>
        </w:rPr>
        <w:t xml:space="preserve"> Community, School, Class Profile </w:t>
      </w:r>
      <w:r w:rsidRPr="00734DDA">
        <w:rPr>
          <w:sz w:val="22"/>
        </w:rPr>
        <w:tab/>
      </w:r>
      <w:r w:rsidRPr="00734DDA">
        <w:rPr>
          <w:sz w:val="22"/>
        </w:rPr>
        <w:tab/>
      </w:r>
      <w:r w:rsidR="00B41559" w:rsidRPr="00734DDA">
        <w:rPr>
          <w:sz w:val="22"/>
        </w:rPr>
        <w:tab/>
      </w:r>
      <w:r w:rsidRPr="00734DDA">
        <w:rPr>
          <w:sz w:val="22"/>
        </w:rPr>
        <w:tab/>
      </w:r>
    </w:p>
    <w:p w:rsidR="00BF661D" w:rsidRPr="00734DDA" w:rsidRDefault="00BF661D" w:rsidP="00BF661D">
      <w:pPr>
        <w:pStyle w:val="BodyTextIndent"/>
        <w:ind w:left="540"/>
        <w:rPr>
          <w:sz w:val="22"/>
        </w:rPr>
      </w:pPr>
      <w:r w:rsidRPr="00734DDA">
        <w:rPr>
          <w:sz w:val="22"/>
        </w:rPr>
        <w:t xml:space="preserve">In preparation for the requirements of the Student Teaching I work sample, investigate demographic characteristics of the school, and community in which you will be teaching.  </w:t>
      </w:r>
      <w:r w:rsidR="00571B60" w:rsidRPr="00734DDA">
        <w:rPr>
          <w:sz w:val="22"/>
        </w:rPr>
        <w:t>Post to your ST Personal Page</w:t>
      </w:r>
    </w:p>
    <w:p w:rsidR="00BF661D" w:rsidRPr="00734DDA" w:rsidRDefault="00BF661D" w:rsidP="00BF661D">
      <w:pPr>
        <w:pStyle w:val="BodyTextIndent"/>
        <w:ind w:left="0"/>
        <w:rPr>
          <w:sz w:val="22"/>
        </w:rPr>
      </w:pPr>
    </w:p>
    <w:p w:rsidR="00BF661D" w:rsidRPr="00734DDA" w:rsidRDefault="00BF661D" w:rsidP="00BF661D">
      <w:pPr>
        <w:pStyle w:val="BodyTextIndent"/>
        <w:numPr>
          <w:ilvl w:val="1"/>
          <w:numId w:val="9"/>
        </w:numPr>
        <w:rPr>
          <w:sz w:val="22"/>
        </w:rPr>
      </w:pPr>
      <w:r w:rsidRPr="00734DDA">
        <w:rPr>
          <w:sz w:val="22"/>
          <w:u w:val="single"/>
        </w:rPr>
        <w:t>If</w:t>
      </w:r>
      <w:r w:rsidRPr="00734DDA">
        <w:rPr>
          <w:sz w:val="22"/>
        </w:rPr>
        <w:t xml:space="preserve"> you have moved to a new placement for winter term, develop </w:t>
      </w:r>
      <w:r w:rsidR="007802AD" w:rsidRPr="00734DDA">
        <w:rPr>
          <w:sz w:val="22"/>
        </w:rPr>
        <w:t xml:space="preserve">the </w:t>
      </w:r>
      <w:r w:rsidRPr="00734DDA">
        <w:rPr>
          <w:sz w:val="22"/>
        </w:rPr>
        <w:t>community information component for your work sample</w:t>
      </w:r>
      <w:proofErr w:type="gramStart"/>
      <w:r w:rsidRPr="00734DDA">
        <w:rPr>
          <w:sz w:val="22"/>
        </w:rPr>
        <w:t>:         ASAP</w:t>
      </w:r>
      <w:proofErr w:type="gramEnd"/>
    </w:p>
    <w:p w:rsidR="00BF661D" w:rsidRPr="00734DDA" w:rsidRDefault="00BF661D" w:rsidP="00BF661D">
      <w:pPr>
        <w:pStyle w:val="BodyTextIndent"/>
        <w:ind w:left="740"/>
        <w:rPr>
          <w:sz w:val="22"/>
        </w:rPr>
      </w:pPr>
      <w:proofErr w:type="gramStart"/>
      <w:r w:rsidRPr="00734DDA">
        <w:rPr>
          <w:sz w:val="22"/>
        </w:rPr>
        <w:t>geographic</w:t>
      </w:r>
      <w:proofErr w:type="gramEnd"/>
      <w:r w:rsidRPr="00734DDA">
        <w:rPr>
          <w:sz w:val="22"/>
        </w:rPr>
        <w:t xml:space="preserve"> setting, size, location, types of housing, socioeconomic status, race, ethnicity, bilingual/bicultural statistics, local businesses, and significant social or cultural events.  Include information from at least two interviews with community or neighborhood people.   </w:t>
      </w:r>
    </w:p>
    <w:p w:rsidR="00BF661D" w:rsidRPr="00734DDA" w:rsidRDefault="00BF661D" w:rsidP="00BF661D">
      <w:pPr>
        <w:pStyle w:val="BodyTextIndent"/>
        <w:ind w:left="0"/>
        <w:rPr>
          <w:sz w:val="22"/>
        </w:rPr>
      </w:pPr>
    </w:p>
    <w:p w:rsidR="00BF661D" w:rsidRPr="00734DDA" w:rsidRDefault="00BF661D" w:rsidP="00BF661D">
      <w:pPr>
        <w:pStyle w:val="BodyTextIndent"/>
        <w:keepNext/>
        <w:numPr>
          <w:ilvl w:val="1"/>
          <w:numId w:val="9"/>
        </w:numPr>
        <w:rPr>
          <w:sz w:val="22"/>
        </w:rPr>
      </w:pPr>
      <w:r w:rsidRPr="00734DDA">
        <w:rPr>
          <w:sz w:val="22"/>
        </w:rPr>
        <w:t>DEVELOP</w:t>
      </w:r>
      <w:r w:rsidR="00E531C3" w:rsidRPr="00734DDA">
        <w:rPr>
          <w:sz w:val="22"/>
        </w:rPr>
        <w:t xml:space="preserve"> </w:t>
      </w:r>
      <w:r w:rsidRPr="00734DDA">
        <w:rPr>
          <w:sz w:val="22"/>
        </w:rPr>
        <w:t xml:space="preserve">the school information   </w:t>
      </w:r>
      <w:r w:rsidR="00571B60" w:rsidRPr="00734DDA">
        <w:rPr>
          <w:sz w:val="22"/>
        </w:rPr>
        <w:tab/>
      </w:r>
      <w:r w:rsidR="00571B60" w:rsidRPr="00734DDA">
        <w:rPr>
          <w:sz w:val="22"/>
        </w:rPr>
        <w:tab/>
      </w:r>
      <w:r w:rsidR="00734DDA">
        <w:rPr>
          <w:sz w:val="22"/>
        </w:rPr>
        <w:tab/>
      </w:r>
      <w:r w:rsidRPr="00734DDA">
        <w:rPr>
          <w:sz w:val="22"/>
        </w:rPr>
        <w:t xml:space="preserve">Jan </w:t>
      </w:r>
      <w:r w:rsidR="007802AD" w:rsidRPr="00734DDA">
        <w:rPr>
          <w:sz w:val="22"/>
        </w:rPr>
        <w:t>17</w:t>
      </w:r>
      <w:r w:rsidR="003F6AD7" w:rsidRPr="00734DDA">
        <w:rPr>
          <w:sz w:val="22"/>
        </w:rPr>
        <w:tab/>
      </w:r>
      <w:r w:rsidR="003F6AD7" w:rsidRPr="00734DDA">
        <w:rPr>
          <w:sz w:val="22"/>
        </w:rPr>
        <w:tab/>
        <w:t>10%</w:t>
      </w:r>
    </w:p>
    <w:p w:rsidR="00BF661D" w:rsidRPr="00734DDA" w:rsidRDefault="00BF661D" w:rsidP="00BF661D">
      <w:pPr>
        <w:pStyle w:val="BodyTextIndent"/>
        <w:keepNext/>
        <w:ind w:left="740"/>
        <w:rPr>
          <w:sz w:val="22"/>
        </w:rPr>
      </w:pPr>
      <w:proofErr w:type="gramStart"/>
      <w:r w:rsidRPr="00734DDA">
        <w:rPr>
          <w:sz w:val="22"/>
        </w:rPr>
        <w:t>location</w:t>
      </w:r>
      <w:proofErr w:type="gramEnd"/>
      <w:r w:rsidRPr="00734DDA">
        <w:rPr>
          <w:sz w:val="22"/>
        </w:rPr>
        <w:t xml:space="preserve">, size, age, facilities, financial resources, co-curricular activities, and parent involvement.  Also investigate the socioeconomic status, race, ethnicity and bilingual/bicultural status of faculty and students.  Include the percentage of students served by special programs (e.g., Special education, bilingual, Title I, free/reduced lunch).  Also summarize </w:t>
      </w:r>
      <w:proofErr w:type="gramStart"/>
      <w:r w:rsidRPr="00734DDA">
        <w:rPr>
          <w:sz w:val="22"/>
        </w:rPr>
        <w:t>student testing</w:t>
      </w:r>
      <w:proofErr w:type="gramEnd"/>
      <w:r w:rsidRPr="00734DDA">
        <w:rPr>
          <w:sz w:val="22"/>
        </w:rPr>
        <w:t xml:space="preserve"> data (from the school report card).     </w:t>
      </w:r>
    </w:p>
    <w:p w:rsidR="00BF661D" w:rsidRPr="00734DDA" w:rsidRDefault="00BF661D" w:rsidP="00BF661D">
      <w:pPr>
        <w:ind w:firstLine="540"/>
        <w:rPr>
          <w:sz w:val="22"/>
          <w:u w:color="000000"/>
        </w:rPr>
      </w:pPr>
    </w:p>
    <w:p w:rsidR="00BF661D" w:rsidRPr="00734DDA" w:rsidRDefault="00BF661D" w:rsidP="00BF661D">
      <w:pPr>
        <w:numPr>
          <w:ilvl w:val="1"/>
          <w:numId w:val="9"/>
        </w:numPr>
        <w:rPr>
          <w:sz w:val="22"/>
          <w:u w:color="000000"/>
        </w:rPr>
      </w:pPr>
      <w:r w:rsidRPr="00734DDA">
        <w:rPr>
          <w:sz w:val="22"/>
          <w:u w:color="000000"/>
        </w:rPr>
        <w:t xml:space="preserve">DEVELOP the classroom information   </w:t>
      </w:r>
      <w:r w:rsidR="003F6AD7" w:rsidRPr="00734DDA">
        <w:rPr>
          <w:sz w:val="22"/>
          <w:u w:color="000000"/>
        </w:rPr>
        <w:tab/>
      </w:r>
      <w:r w:rsidR="00571B60" w:rsidRPr="00734DDA">
        <w:rPr>
          <w:sz w:val="22"/>
          <w:u w:color="000000"/>
        </w:rPr>
        <w:tab/>
      </w:r>
      <w:r w:rsidRPr="00734DDA">
        <w:rPr>
          <w:sz w:val="22"/>
          <w:u w:color="000000"/>
        </w:rPr>
        <w:t>Jan 2</w:t>
      </w:r>
      <w:r w:rsidR="007802AD" w:rsidRPr="00734DDA">
        <w:rPr>
          <w:sz w:val="22"/>
          <w:u w:color="000000"/>
        </w:rPr>
        <w:t>4</w:t>
      </w:r>
      <w:r w:rsidR="003F6AD7" w:rsidRPr="00734DDA">
        <w:rPr>
          <w:sz w:val="22"/>
          <w:u w:color="000000"/>
        </w:rPr>
        <w:t xml:space="preserve">  </w:t>
      </w:r>
      <w:r w:rsidR="00571B60" w:rsidRPr="00734DDA">
        <w:rPr>
          <w:sz w:val="22"/>
          <w:u w:color="000000"/>
        </w:rPr>
        <w:tab/>
      </w:r>
      <w:r w:rsidR="00734DDA">
        <w:rPr>
          <w:sz w:val="22"/>
          <w:u w:color="000000"/>
        </w:rPr>
        <w:tab/>
      </w:r>
      <w:r w:rsidR="003F6AD7" w:rsidRPr="00734DDA">
        <w:rPr>
          <w:sz w:val="22"/>
          <w:u w:color="000000"/>
        </w:rPr>
        <w:t>10%</w:t>
      </w:r>
    </w:p>
    <w:p w:rsidR="00BF661D" w:rsidRPr="00734DDA" w:rsidRDefault="00BF661D" w:rsidP="00BF661D">
      <w:pPr>
        <w:ind w:left="740"/>
        <w:rPr>
          <w:sz w:val="22"/>
          <w:u w:color="000000"/>
        </w:rPr>
      </w:pPr>
      <w:proofErr w:type="gramStart"/>
      <w:r w:rsidRPr="00734DDA">
        <w:rPr>
          <w:sz w:val="22"/>
          <w:u w:color="000000"/>
        </w:rPr>
        <w:t>Physical descri</w:t>
      </w:r>
      <w:r w:rsidR="00E531C3" w:rsidRPr="00734DDA">
        <w:rPr>
          <w:sz w:val="22"/>
          <w:u w:color="000000"/>
        </w:rPr>
        <w:t xml:space="preserve">ption of classroom/ resources; </w:t>
      </w:r>
      <w:r w:rsidRPr="00734DDA">
        <w:rPr>
          <w:sz w:val="22"/>
          <w:u w:color="000000"/>
        </w:rPr>
        <w:t>socioeconomic status, race, ethnicity and bilingual/bicultural status of students.</w:t>
      </w:r>
      <w:proofErr w:type="gramEnd"/>
      <w:r w:rsidRPr="00734DDA">
        <w:rPr>
          <w:sz w:val="22"/>
          <w:u w:color="000000"/>
        </w:rPr>
        <w:t xml:space="preserve">  Include the percentage of students served by special programs (e.g., special education, bilingual, Title I). What types of accommodations are needed for individual students?     How will the implications of your classroom profile influence your decisions about curriculum and instructional practice?   </w:t>
      </w:r>
    </w:p>
    <w:p w:rsidR="00BF661D" w:rsidRPr="00734DDA" w:rsidRDefault="00BF661D" w:rsidP="00BF661D">
      <w:pPr>
        <w:keepNext/>
        <w:ind w:left="720"/>
        <w:rPr>
          <w:sz w:val="22"/>
        </w:rPr>
      </w:pPr>
    </w:p>
    <w:p w:rsidR="00BF661D" w:rsidRPr="00734DDA" w:rsidRDefault="00BF661D">
      <w:pPr>
        <w:rPr>
          <w:sz w:val="22"/>
        </w:rPr>
      </w:pPr>
    </w:p>
    <w:p w:rsidR="00BF661D" w:rsidRPr="00734DDA" w:rsidRDefault="00BF661D">
      <w:pPr>
        <w:pStyle w:val="Heading1"/>
        <w:rPr>
          <w:b w:val="0"/>
          <w:sz w:val="22"/>
        </w:rPr>
      </w:pPr>
      <w:r w:rsidRPr="00734DDA">
        <w:rPr>
          <w:b w:val="0"/>
          <w:sz w:val="22"/>
        </w:rPr>
        <w:t>Video Analysis of Student Teaching</w:t>
      </w:r>
      <w:r w:rsidRPr="00734DDA">
        <w:rPr>
          <w:b w:val="0"/>
          <w:sz w:val="22"/>
        </w:rPr>
        <w:tab/>
        <w:t xml:space="preserve">  </w:t>
      </w:r>
      <w:r w:rsidR="006F3F07" w:rsidRPr="00734DDA">
        <w:rPr>
          <w:b w:val="0"/>
          <w:sz w:val="22"/>
        </w:rPr>
        <w:t xml:space="preserve">Jan 24, Feb 7, Feb 21, March 7   </w:t>
      </w:r>
      <w:r w:rsidR="002B35DE" w:rsidRPr="00734DDA">
        <w:rPr>
          <w:b w:val="0"/>
          <w:sz w:val="22"/>
        </w:rPr>
        <w:tab/>
      </w:r>
      <w:r w:rsidRPr="00734DDA">
        <w:rPr>
          <w:b w:val="0"/>
          <w:sz w:val="22"/>
        </w:rPr>
        <w:t xml:space="preserve"> 25%</w:t>
      </w:r>
    </w:p>
    <w:p w:rsidR="00BF661D" w:rsidRPr="00734DDA" w:rsidRDefault="00BF661D" w:rsidP="00BF661D">
      <w:pPr>
        <w:pStyle w:val="BodyTextIndent2"/>
        <w:numPr>
          <w:ilvl w:val="0"/>
          <w:numId w:val="6"/>
        </w:numPr>
        <w:rPr>
          <w:sz w:val="22"/>
        </w:rPr>
      </w:pPr>
      <w:r w:rsidRPr="00734DDA">
        <w:rPr>
          <w:sz w:val="22"/>
        </w:rPr>
        <w:t>Choose a teaching situation which challenges you and about which you would like feedback. Check with your CT about school policies regarding video</w:t>
      </w:r>
      <w:r w:rsidR="00446457" w:rsidRPr="00734DDA">
        <w:rPr>
          <w:sz w:val="22"/>
        </w:rPr>
        <w:t xml:space="preserve"> recording</w:t>
      </w:r>
      <w:r w:rsidRPr="00734DDA">
        <w:rPr>
          <w:sz w:val="22"/>
        </w:rPr>
        <w:t>.  Most schools have an opt-out policy which means students may be photographed without an express parent permission form.</w:t>
      </w:r>
    </w:p>
    <w:p w:rsidR="00571B60" w:rsidRPr="00734DDA" w:rsidRDefault="00BF661D" w:rsidP="00BF661D">
      <w:pPr>
        <w:pStyle w:val="BodyTextIndent2"/>
        <w:numPr>
          <w:ilvl w:val="0"/>
          <w:numId w:val="6"/>
        </w:numPr>
        <w:rPr>
          <w:sz w:val="22"/>
        </w:rPr>
      </w:pPr>
      <w:r w:rsidRPr="00734DDA">
        <w:rPr>
          <w:sz w:val="22"/>
        </w:rPr>
        <w:t>Arrange to borrow a video</w:t>
      </w:r>
      <w:r w:rsidR="00CE3A77" w:rsidRPr="00734DDA">
        <w:rPr>
          <w:sz w:val="22"/>
        </w:rPr>
        <w:t xml:space="preserve"> </w:t>
      </w:r>
      <w:r w:rsidRPr="00734DDA">
        <w:rPr>
          <w:sz w:val="22"/>
        </w:rPr>
        <w:t xml:space="preserve">camera from MISL or use a </w:t>
      </w:r>
      <w:proofErr w:type="spellStart"/>
      <w:r w:rsidRPr="00734DDA">
        <w:rPr>
          <w:sz w:val="22"/>
        </w:rPr>
        <w:t>videocamera</w:t>
      </w:r>
      <w:proofErr w:type="spellEnd"/>
      <w:r w:rsidRPr="00734DDA">
        <w:rPr>
          <w:sz w:val="22"/>
        </w:rPr>
        <w:t xml:space="preserve"> that meets TK20 User Guidelines</w:t>
      </w:r>
    </w:p>
    <w:p w:rsidR="00571B60" w:rsidRPr="00734DDA" w:rsidRDefault="00571B60" w:rsidP="00BF661D">
      <w:pPr>
        <w:pStyle w:val="BodyTextIndent2"/>
        <w:numPr>
          <w:ilvl w:val="0"/>
          <w:numId w:val="6"/>
        </w:numPr>
        <w:rPr>
          <w:sz w:val="22"/>
        </w:rPr>
      </w:pPr>
      <w:r w:rsidRPr="00734DDA">
        <w:rPr>
          <w:sz w:val="22"/>
        </w:rPr>
        <w:t>Review the tips for videoing on the instructor wiki.  Practice recording and playing back to ensure there is good sound quality BEFORE you make the recording you plan to use for this assignment.</w:t>
      </w:r>
    </w:p>
    <w:p w:rsidR="00BF661D" w:rsidRPr="00734DDA" w:rsidRDefault="00BF661D" w:rsidP="00BF661D">
      <w:pPr>
        <w:pStyle w:val="BodyTextIndent2"/>
        <w:numPr>
          <w:ilvl w:val="0"/>
          <w:numId w:val="6"/>
        </w:numPr>
        <w:rPr>
          <w:sz w:val="22"/>
        </w:rPr>
      </w:pPr>
      <w:r w:rsidRPr="00734DDA">
        <w:rPr>
          <w:sz w:val="22"/>
        </w:rPr>
        <w:t>V</w:t>
      </w:r>
      <w:r w:rsidR="00C9282A" w:rsidRPr="00734DDA">
        <w:rPr>
          <w:sz w:val="22"/>
        </w:rPr>
        <w:t>ideo</w:t>
      </w:r>
      <w:r w:rsidR="002B35DE" w:rsidRPr="00734DDA">
        <w:rPr>
          <w:sz w:val="22"/>
        </w:rPr>
        <w:t xml:space="preserve"> </w:t>
      </w:r>
      <w:r w:rsidRPr="00734DDA">
        <w:rPr>
          <w:sz w:val="22"/>
        </w:rPr>
        <w:t xml:space="preserve">30 minutes of your teaching.       </w:t>
      </w:r>
    </w:p>
    <w:p w:rsidR="00BF661D" w:rsidRPr="00734DDA" w:rsidRDefault="00BF661D" w:rsidP="00BF661D">
      <w:pPr>
        <w:pStyle w:val="BodyTextIndent2"/>
        <w:numPr>
          <w:ilvl w:val="0"/>
          <w:numId w:val="6"/>
        </w:numPr>
        <w:rPr>
          <w:sz w:val="22"/>
        </w:rPr>
      </w:pPr>
      <w:r w:rsidRPr="00734DDA">
        <w:rPr>
          <w:sz w:val="22"/>
        </w:rPr>
        <w:t xml:space="preserve">Write a summary of the class context, subject matter, and the lesson you are taping.  Then analyze your teaching and pose a question for feedback.  </w:t>
      </w:r>
    </w:p>
    <w:p w:rsidR="00BF661D" w:rsidRPr="00734DDA" w:rsidRDefault="00BF661D" w:rsidP="00BF661D">
      <w:pPr>
        <w:pStyle w:val="BodyTextIndent2"/>
        <w:numPr>
          <w:ilvl w:val="0"/>
          <w:numId w:val="6"/>
        </w:numPr>
        <w:rPr>
          <w:sz w:val="22"/>
        </w:rPr>
      </w:pPr>
      <w:r w:rsidRPr="00734DDA">
        <w:rPr>
          <w:sz w:val="22"/>
        </w:rPr>
        <w:t>Select a five</w:t>
      </w:r>
      <w:r w:rsidR="00CE3A77" w:rsidRPr="00734DDA">
        <w:rPr>
          <w:sz w:val="22"/>
        </w:rPr>
        <w:t xml:space="preserve"> to ten</w:t>
      </w:r>
      <w:r w:rsidRPr="00734DDA">
        <w:rPr>
          <w:sz w:val="22"/>
        </w:rPr>
        <w:t xml:space="preserve"> minute clip to show the consultancy group and ask for specific feedback.  </w:t>
      </w:r>
    </w:p>
    <w:p w:rsidR="00BF661D" w:rsidRPr="00734DDA" w:rsidRDefault="00BF661D" w:rsidP="00BF661D">
      <w:pPr>
        <w:pStyle w:val="BodyTextIndent2"/>
        <w:numPr>
          <w:ilvl w:val="0"/>
          <w:numId w:val="6"/>
        </w:numPr>
        <w:rPr>
          <w:sz w:val="22"/>
        </w:rPr>
      </w:pPr>
      <w:r w:rsidRPr="00734DDA">
        <w:rPr>
          <w:sz w:val="22"/>
        </w:rPr>
        <w:t>After sharing the video</w:t>
      </w:r>
      <w:r w:rsidR="00CE3A77" w:rsidRPr="00734DDA">
        <w:rPr>
          <w:sz w:val="22"/>
        </w:rPr>
        <w:t xml:space="preserve"> </w:t>
      </w:r>
      <w:r w:rsidRPr="00734DDA">
        <w:rPr>
          <w:sz w:val="22"/>
        </w:rPr>
        <w:t>clip with your consultancy group, write a reflection on what you learned from the process.  (</w:t>
      </w:r>
      <w:proofErr w:type="gramStart"/>
      <w:r w:rsidR="00446457" w:rsidRPr="00734DDA">
        <w:rPr>
          <w:sz w:val="22"/>
        </w:rPr>
        <w:t>equivalent</w:t>
      </w:r>
      <w:proofErr w:type="gramEnd"/>
      <w:r w:rsidR="00446457" w:rsidRPr="00734DDA">
        <w:rPr>
          <w:sz w:val="22"/>
        </w:rPr>
        <w:t xml:space="preserve"> to </w:t>
      </w:r>
      <w:r w:rsidRPr="00734DDA">
        <w:rPr>
          <w:sz w:val="22"/>
        </w:rPr>
        <w:t>3 pages typed</w:t>
      </w:r>
      <w:r w:rsidR="00446457" w:rsidRPr="00734DDA">
        <w:rPr>
          <w:sz w:val="22"/>
        </w:rPr>
        <w:t>, about 750 words</w:t>
      </w:r>
      <w:r w:rsidRPr="00734DDA">
        <w:rPr>
          <w:sz w:val="22"/>
        </w:rPr>
        <w:t xml:space="preserve">) Include these questions: </w:t>
      </w:r>
    </w:p>
    <w:p w:rsidR="00BF661D" w:rsidRPr="00734DDA" w:rsidRDefault="00BF661D" w:rsidP="00BF661D">
      <w:pPr>
        <w:pStyle w:val="BodyTextIndent2"/>
        <w:numPr>
          <w:ilvl w:val="1"/>
          <w:numId w:val="6"/>
        </w:numPr>
        <w:rPr>
          <w:sz w:val="22"/>
        </w:rPr>
      </w:pPr>
      <w:r w:rsidRPr="00734DDA">
        <w:rPr>
          <w:sz w:val="22"/>
          <w:u w:val="single"/>
        </w:rPr>
        <w:t>Video Context:</w:t>
      </w:r>
      <w:r w:rsidRPr="00734DDA">
        <w:rPr>
          <w:sz w:val="22"/>
        </w:rPr>
        <w:t xml:space="preserve">  Wh</w:t>
      </w:r>
      <w:r w:rsidR="00C9282A" w:rsidRPr="00734DDA">
        <w:rPr>
          <w:sz w:val="22"/>
        </w:rPr>
        <w:t>at was the context for the video</w:t>
      </w:r>
      <w:r w:rsidRPr="00734DDA">
        <w:rPr>
          <w:sz w:val="22"/>
        </w:rPr>
        <w:t xml:space="preserve">? </w:t>
      </w:r>
      <w:r w:rsidR="00B61269" w:rsidRPr="00734DDA">
        <w:rPr>
          <w:sz w:val="22"/>
        </w:rPr>
        <w:t>(Course, unit, grade level,</w:t>
      </w:r>
      <w:r w:rsidR="00D46012" w:rsidRPr="00734DDA">
        <w:rPr>
          <w:sz w:val="22"/>
        </w:rPr>
        <w:t xml:space="preserve"> students, time of day, and other details viewers may need to understand the lesson)</w:t>
      </w:r>
    </w:p>
    <w:p w:rsidR="00BF661D" w:rsidRPr="00734DDA" w:rsidRDefault="00BF661D" w:rsidP="00BF661D">
      <w:pPr>
        <w:pStyle w:val="BodyTextIndent2"/>
        <w:numPr>
          <w:ilvl w:val="1"/>
          <w:numId w:val="6"/>
        </w:numPr>
        <w:rPr>
          <w:sz w:val="22"/>
        </w:rPr>
      </w:pPr>
      <w:r w:rsidRPr="00734DDA">
        <w:rPr>
          <w:sz w:val="22"/>
          <w:u w:val="single"/>
        </w:rPr>
        <w:t>Thinking and Learning:</w:t>
      </w:r>
      <w:r w:rsidRPr="00734DDA">
        <w:rPr>
          <w:sz w:val="22"/>
        </w:rPr>
        <w:t xml:space="preserve">  How did you stimulate student’s thinking and learning during the e</w:t>
      </w:r>
      <w:r w:rsidR="00C9282A" w:rsidRPr="00734DDA">
        <w:rPr>
          <w:sz w:val="22"/>
        </w:rPr>
        <w:t>xperience shown on the video</w:t>
      </w:r>
      <w:r w:rsidRPr="00734DDA">
        <w:rPr>
          <w:sz w:val="22"/>
        </w:rPr>
        <w:t xml:space="preserve">? Think about whether and how your organization and implementation accommodated different students in the group. Give examples of the adjustments you made for characteristics of different learners. </w:t>
      </w:r>
    </w:p>
    <w:p w:rsidR="00BF661D" w:rsidRPr="00734DDA" w:rsidRDefault="00BF661D" w:rsidP="00BF661D">
      <w:pPr>
        <w:pStyle w:val="BodyTextIndent2"/>
        <w:numPr>
          <w:ilvl w:val="1"/>
          <w:numId w:val="6"/>
        </w:numPr>
        <w:rPr>
          <w:sz w:val="22"/>
        </w:rPr>
      </w:pPr>
      <w:r w:rsidRPr="00734DDA">
        <w:rPr>
          <w:sz w:val="22"/>
          <w:u w:val="single"/>
        </w:rPr>
        <w:t>Interactions:</w:t>
      </w:r>
      <w:r w:rsidRPr="00734DDA">
        <w:rPr>
          <w:sz w:val="22"/>
        </w:rPr>
        <w:t xml:space="preserve"> Are you satisfied with how you interacted with students and how you responded to the unfo</w:t>
      </w:r>
      <w:r w:rsidR="00C9282A" w:rsidRPr="00734DDA">
        <w:rPr>
          <w:sz w:val="22"/>
        </w:rPr>
        <w:t>lding situation on the video</w:t>
      </w:r>
      <w:r w:rsidRPr="00734DDA">
        <w:rPr>
          <w:sz w:val="22"/>
        </w:rPr>
        <w:t>? Give specific examples, and consider successes, problems, and missed opportunities.</w:t>
      </w:r>
    </w:p>
    <w:p w:rsidR="00BF661D" w:rsidRPr="00734DDA" w:rsidRDefault="00BF661D" w:rsidP="00BF661D">
      <w:pPr>
        <w:pStyle w:val="BodyTextIndent2"/>
        <w:numPr>
          <w:ilvl w:val="1"/>
          <w:numId w:val="6"/>
        </w:numPr>
        <w:rPr>
          <w:sz w:val="22"/>
        </w:rPr>
      </w:pPr>
      <w:r w:rsidRPr="00734DDA">
        <w:rPr>
          <w:sz w:val="22"/>
          <w:u w:val="single"/>
        </w:rPr>
        <w:t>Learning Goals:</w:t>
      </w:r>
      <w:r w:rsidRPr="00734DDA">
        <w:rPr>
          <w:sz w:val="22"/>
        </w:rPr>
        <w:t xml:space="preserve"> To what extent were the</w:t>
      </w:r>
      <w:r w:rsidR="009361C3" w:rsidRPr="00734DDA">
        <w:rPr>
          <w:sz w:val="22"/>
        </w:rPr>
        <w:t xml:space="preserve"> student</w:t>
      </w:r>
      <w:r w:rsidRPr="00734DDA">
        <w:rPr>
          <w:sz w:val="22"/>
        </w:rPr>
        <w:t xml:space="preserve"> learning goals for </w:t>
      </w:r>
      <w:r w:rsidR="009361C3" w:rsidRPr="00734DDA">
        <w:rPr>
          <w:sz w:val="22"/>
        </w:rPr>
        <w:t xml:space="preserve">your lesson </w:t>
      </w:r>
      <w:r w:rsidRPr="00734DDA">
        <w:rPr>
          <w:sz w:val="22"/>
        </w:rPr>
        <w:t>met?</w:t>
      </w:r>
    </w:p>
    <w:p w:rsidR="00BF661D" w:rsidRPr="00734DDA" w:rsidRDefault="00BF661D" w:rsidP="00BF661D">
      <w:pPr>
        <w:pStyle w:val="BodyTextIndent2"/>
        <w:numPr>
          <w:ilvl w:val="1"/>
          <w:numId w:val="6"/>
        </w:numPr>
        <w:rPr>
          <w:sz w:val="22"/>
        </w:rPr>
      </w:pPr>
      <w:r w:rsidRPr="00734DDA">
        <w:rPr>
          <w:sz w:val="22"/>
          <w:u w:val="single"/>
        </w:rPr>
        <w:t>Subsequent Lessons:</w:t>
      </w:r>
      <w:r w:rsidRPr="00734DDA">
        <w:rPr>
          <w:sz w:val="22"/>
        </w:rPr>
        <w:t xml:space="preserve">  How did </w:t>
      </w:r>
      <w:r w:rsidR="009361C3" w:rsidRPr="00734DDA">
        <w:rPr>
          <w:sz w:val="22"/>
        </w:rPr>
        <w:t xml:space="preserve">your </w:t>
      </w:r>
      <w:r w:rsidRPr="00734DDA">
        <w:rPr>
          <w:sz w:val="22"/>
        </w:rPr>
        <w:t xml:space="preserve">learning </w:t>
      </w:r>
      <w:r w:rsidR="009361C3" w:rsidRPr="00734DDA">
        <w:rPr>
          <w:sz w:val="22"/>
        </w:rPr>
        <w:t xml:space="preserve">from reviewing the video </w:t>
      </w:r>
      <w:r w:rsidRPr="00734DDA">
        <w:rPr>
          <w:sz w:val="22"/>
        </w:rPr>
        <w:t>influence subsequent lesson</w:t>
      </w:r>
      <w:r w:rsidR="009361C3" w:rsidRPr="00734DDA">
        <w:rPr>
          <w:sz w:val="22"/>
        </w:rPr>
        <w:t>s</w:t>
      </w:r>
      <w:r w:rsidRPr="00734DDA">
        <w:rPr>
          <w:sz w:val="22"/>
        </w:rPr>
        <w:t xml:space="preserve">? </w:t>
      </w:r>
    </w:p>
    <w:p w:rsidR="00BF661D" w:rsidRPr="00734DDA" w:rsidRDefault="00BF661D" w:rsidP="00BF661D">
      <w:pPr>
        <w:pStyle w:val="BodyTextIndent2"/>
        <w:numPr>
          <w:ilvl w:val="1"/>
          <w:numId w:val="6"/>
        </w:numPr>
        <w:rPr>
          <w:sz w:val="22"/>
        </w:rPr>
      </w:pPr>
      <w:r w:rsidRPr="00734DDA">
        <w:rPr>
          <w:sz w:val="22"/>
          <w:u w:val="single"/>
        </w:rPr>
        <w:t>Classroom:</w:t>
      </w:r>
      <w:r w:rsidRPr="00734DDA">
        <w:rPr>
          <w:sz w:val="22"/>
        </w:rPr>
        <w:t xml:space="preserve"> What question</w:t>
      </w:r>
      <w:r w:rsidR="00C9282A" w:rsidRPr="00734DDA">
        <w:rPr>
          <w:sz w:val="22"/>
        </w:rPr>
        <w:t xml:space="preserve">s or issues does this video </w:t>
      </w:r>
      <w:r w:rsidRPr="00734DDA">
        <w:rPr>
          <w:sz w:val="22"/>
        </w:rPr>
        <w:t xml:space="preserve">raise about your teaching or the students in your classroom? </w:t>
      </w:r>
    </w:p>
    <w:p w:rsidR="00BF661D" w:rsidRPr="00734DDA" w:rsidRDefault="00BF661D" w:rsidP="00BF661D">
      <w:pPr>
        <w:pStyle w:val="BodyTextIndent2"/>
        <w:numPr>
          <w:ilvl w:val="1"/>
          <w:numId w:val="6"/>
        </w:numPr>
        <w:rPr>
          <w:sz w:val="22"/>
        </w:rPr>
      </w:pPr>
      <w:r w:rsidRPr="00734DDA">
        <w:rPr>
          <w:sz w:val="22"/>
          <w:u w:val="single"/>
        </w:rPr>
        <w:t>Influence on Teaching:</w:t>
      </w:r>
      <w:r w:rsidRPr="00734DDA">
        <w:rPr>
          <w:sz w:val="22"/>
        </w:rPr>
        <w:t xml:space="preserve"> </w:t>
      </w:r>
      <w:r w:rsidR="00211D99" w:rsidRPr="00734DDA">
        <w:rPr>
          <w:sz w:val="22"/>
        </w:rPr>
        <w:t xml:space="preserve">In what ways will your teaching be different as a result of the video review experience? </w:t>
      </w:r>
    </w:p>
    <w:p w:rsidR="002B190F" w:rsidRPr="00734DDA" w:rsidRDefault="00E142DE" w:rsidP="002B190F">
      <w:pPr>
        <w:pStyle w:val="BodyTextIndent2"/>
        <w:numPr>
          <w:ilvl w:val="0"/>
          <w:numId w:val="6"/>
        </w:numPr>
        <w:rPr>
          <w:sz w:val="22"/>
        </w:rPr>
      </w:pPr>
      <w:r w:rsidRPr="00734DDA">
        <w:rPr>
          <w:sz w:val="22"/>
        </w:rPr>
        <w:t xml:space="preserve">Upload </w:t>
      </w:r>
      <w:r w:rsidR="00BF661D" w:rsidRPr="00734DDA">
        <w:rPr>
          <w:sz w:val="22"/>
        </w:rPr>
        <w:t>analytical paper</w:t>
      </w:r>
      <w:r w:rsidR="00824348" w:rsidRPr="00734DDA">
        <w:rPr>
          <w:sz w:val="22"/>
        </w:rPr>
        <w:t xml:space="preserve"> to </w:t>
      </w:r>
      <w:r w:rsidR="00571B60" w:rsidRPr="00734DDA">
        <w:rPr>
          <w:sz w:val="22"/>
        </w:rPr>
        <w:t xml:space="preserve">ST Personal Page </w:t>
      </w:r>
      <w:r w:rsidR="00BF661D" w:rsidRPr="00734DDA">
        <w:rPr>
          <w:sz w:val="22"/>
        </w:rPr>
        <w:t>one week after presenting in class to consultancy group.</w:t>
      </w:r>
    </w:p>
    <w:p w:rsidR="00734DDA" w:rsidRDefault="00734DDA" w:rsidP="002B190F">
      <w:pPr>
        <w:pStyle w:val="BodyTextIndent2"/>
        <w:ind w:left="20"/>
        <w:rPr>
          <w:sz w:val="22"/>
        </w:rPr>
      </w:pPr>
    </w:p>
    <w:p w:rsidR="00734DDA" w:rsidRDefault="00734DDA" w:rsidP="002B190F">
      <w:pPr>
        <w:pStyle w:val="BodyTextIndent2"/>
        <w:ind w:left="20"/>
        <w:rPr>
          <w:sz w:val="22"/>
        </w:rPr>
      </w:pPr>
    </w:p>
    <w:p w:rsidR="00E70656" w:rsidRPr="00734DDA" w:rsidRDefault="00E70656" w:rsidP="002B190F">
      <w:pPr>
        <w:pStyle w:val="BodyTextIndent2"/>
        <w:ind w:left="20"/>
        <w:rPr>
          <w:sz w:val="22"/>
        </w:rPr>
      </w:pPr>
    </w:p>
    <w:p w:rsidR="00E623EB" w:rsidRPr="00734DDA" w:rsidRDefault="003F6AD7" w:rsidP="002463C7">
      <w:pPr>
        <w:rPr>
          <w:sz w:val="22"/>
        </w:rPr>
      </w:pPr>
      <w:r w:rsidRPr="00734DDA">
        <w:rPr>
          <w:color w:val="000000"/>
          <w:sz w:val="22"/>
        </w:rPr>
        <w:t>Reflection</w:t>
      </w:r>
      <w:r w:rsidR="00477276" w:rsidRPr="00734DDA">
        <w:rPr>
          <w:color w:val="000000"/>
          <w:sz w:val="22"/>
        </w:rPr>
        <w:t>s</w:t>
      </w:r>
      <w:r w:rsidR="00E623EB" w:rsidRPr="00734DDA">
        <w:rPr>
          <w:color w:val="000000"/>
          <w:sz w:val="22"/>
        </w:rPr>
        <w:t xml:space="preserve"> (8 entries) </w:t>
      </w:r>
      <w:r w:rsidR="00D50AE1" w:rsidRPr="00734DDA">
        <w:rPr>
          <w:color w:val="000000"/>
          <w:sz w:val="22"/>
        </w:rPr>
        <w:t xml:space="preserve"> </w:t>
      </w:r>
      <w:r w:rsidR="00D50AE1" w:rsidRPr="00734DDA">
        <w:rPr>
          <w:color w:val="000000"/>
          <w:sz w:val="22"/>
        </w:rPr>
        <w:tab/>
      </w:r>
      <w:r w:rsidR="00D50AE1" w:rsidRPr="00734DDA">
        <w:rPr>
          <w:color w:val="000000"/>
          <w:sz w:val="22"/>
        </w:rPr>
        <w:tab/>
      </w:r>
      <w:r w:rsidR="004759E8" w:rsidRPr="00734DDA">
        <w:rPr>
          <w:color w:val="000000"/>
          <w:sz w:val="22"/>
        </w:rPr>
        <w:tab/>
        <w:t>Weekly</w:t>
      </w:r>
      <w:r w:rsidR="00D50AE1" w:rsidRPr="00734DDA">
        <w:rPr>
          <w:color w:val="000000"/>
          <w:sz w:val="22"/>
        </w:rPr>
        <w:tab/>
      </w:r>
      <w:r w:rsidR="004759E8" w:rsidRPr="00734DDA">
        <w:rPr>
          <w:color w:val="000000"/>
          <w:sz w:val="22"/>
        </w:rPr>
        <w:tab/>
      </w:r>
      <w:r w:rsidR="004759E8" w:rsidRPr="00734DDA">
        <w:rPr>
          <w:color w:val="000000"/>
          <w:sz w:val="22"/>
        </w:rPr>
        <w:tab/>
      </w:r>
      <w:r w:rsidR="004759E8" w:rsidRPr="00734DDA">
        <w:rPr>
          <w:color w:val="000000"/>
          <w:sz w:val="22"/>
        </w:rPr>
        <w:tab/>
      </w:r>
      <w:r w:rsidR="004759E8" w:rsidRPr="00734DDA">
        <w:rPr>
          <w:color w:val="000000"/>
          <w:sz w:val="22"/>
        </w:rPr>
        <w:tab/>
      </w:r>
      <w:r w:rsidR="00E623EB" w:rsidRPr="00734DDA">
        <w:rPr>
          <w:color w:val="000000"/>
          <w:sz w:val="22"/>
        </w:rPr>
        <w:t>24%</w:t>
      </w:r>
      <w:r w:rsidR="0096713E" w:rsidRPr="00734DDA">
        <w:rPr>
          <w:color w:val="000000"/>
          <w:sz w:val="22"/>
        </w:rPr>
        <w:br/>
      </w:r>
      <w:r w:rsidR="00571B60" w:rsidRPr="00734DDA">
        <w:rPr>
          <w:bCs/>
          <w:sz w:val="22"/>
        </w:rPr>
        <w:t xml:space="preserve">Each week choose one of the </w:t>
      </w:r>
      <w:r w:rsidR="002463C7" w:rsidRPr="00734DDA">
        <w:rPr>
          <w:bCs/>
          <w:sz w:val="22"/>
        </w:rPr>
        <w:t>prompts</w:t>
      </w:r>
      <w:r w:rsidR="00571B60" w:rsidRPr="00734DDA">
        <w:rPr>
          <w:bCs/>
          <w:sz w:val="22"/>
        </w:rPr>
        <w:t xml:space="preserve"> (see below)</w:t>
      </w:r>
      <w:r w:rsidR="002463C7" w:rsidRPr="00734DDA">
        <w:rPr>
          <w:bCs/>
          <w:sz w:val="22"/>
        </w:rPr>
        <w:t xml:space="preserve"> and write approximately 250 words (equivalent to one typed page) and post to your ST Personal Page on the cohort wiki. Think about how your professional practice is different from or similar to the model provided by your cooperating teacher.  Reflection should be posted by Sunday at 7:00 pm each week. Be prepared to discuss in class. </w:t>
      </w:r>
    </w:p>
    <w:p w:rsidR="002463C7" w:rsidRPr="00734DDA" w:rsidRDefault="002463C7" w:rsidP="002463C7">
      <w:pPr>
        <w:rPr>
          <w:bCs/>
          <w:sz w:val="22"/>
        </w:rPr>
      </w:pPr>
    </w:p>
    <w:p w:rsidR="00BF661D" w:rsidRPr="00734DDA" w:rsidRDefault="00BF661D" w:rsidP="00BF661D">
      <w:pPr>
        <w:rPr>
          <w:sz w:val="22"/>
        </w:rPr>
      </w:pPr>
      <w:r w:rsidRPr="00734DDA">
        <w:rPr>
          <w:sz w:val="22"/>
        </w:rPr>
        <w:t>Reflective Essay</w:t>
      </w:r>
      <w:r w:rsidRPr="00734DDA">
        <w:rPr>
          <w:sz w:val="22"/>
        </w:rPr>
        <w:tab/>
      </w:r>
      <w:r w:rsidRPr="00734DDA">
        <w:rPr>
          <w:sz w:val="22"/>
        </w:rPr>
        <w:tab/>
      </w:r>
      <w:r w:rsidRPr="00734DDA">
        <w:rPr>
          <w:sz w:val="22"/>
        </w:rPr>
        <w:tab/>
        <w:t xml:space="preserve"> </w:t>
      </w:r>
      <w:proofErr w:type="gramStart"/>
      <w:r w:rsidR="00CF569E" w:rsidRPr="00734DDA">
        <w:rPr>
          <w:sz w:val="22"/>
        </w:rPr>
        <w:t xml:space="preserve">Monday </w:t>
      </w:r>
      <w:r w:rsidRPr="00734DDA">
        <w:rPr>
          <w:sz w:val="22"/>
        </w:rPr>
        <w:t xml:space="preserve"> March</w:t>
      </w:r>
      <w:proofErr w:type="gramEnd"/>
      <w:r w:rsidRPr="00734DDA">
        <w:rPr>
          <w:sz w:val="22"/>
        </w:rPr>
        <w:t xml:space="preserve"> </w:t>
      </w:r>
      <w:r w:rsidR="00CF569E" w:rsidRPr="00734DDA">
        <w:rPr>
          <w:sz w:val="22"/>
        </w:rPr>
        <w:t>1</w:t>
      </w:r>
      <w:r w:rsidR="00CA4073" w:rsidRPr="00734DDA">
        <w:rPr>
          <w:sz w:val="22"/>
        </w:rPr>
        <w:t>8</w:t>
      </w:r>
      <w:r w:rsidRPr="00734DDA">
        <w:rPr>
          <w:sz w:val="22"/>
        </w:rPr>
        <w:tab/>
      </w:r>
      <w:r w:rsidRPr="00734DDA">
        <w:rPr>
          <w:sz w:val="22"/>
        </w:rPr>
        <w:tab/>
      </w:r>
      <w:r w:rsidRPr="00734DDA">
        <w:rPr>
          <w:sz w:val="22"/>
        </w:rPr>
        <w:tab/>
      </w:r>
      <w:r w:rsidR="00CA4073" w:rsidRPr="00734DDA">
        <w:rPr>
          <w:sz w:val="22"/>
        </w:rPr>
        <w:t>6</w:t>
      </w:r>
      <w:r w:rsidRPr="00734DDA">
        <w:rPr>
          <w:sz w:val="22"/>
        </w:rPr>
        <w:t>%</w:t>
      </w:r>
    </w:p>
    <w:p w:rsidR="004759E8" w:rsidRPr="00734DDA" w:rsidRDefault="00BF661D" w:rsidP="00F05C71">
      <w:pPr>
        <w:pStyle w:val="BodyTextIndent"/>
        <w:ind w:left="0"/>
        <w:rPr>
          <w:sz w:val="22"/>
        </w:rPr>
      </w:pPr>
      <w:r w:rsidRPr="00734DDA">
        <w:rPr>
          <w:sz w:val="22"/>
        </w:rPr>
        <w:t>Review your entries in your student teaching log</w:t>
      </w:r>
      <w:r w:rsidR="004759E8" w:rsidRPr="00734DDA">
        <w:rPr>
          <w:sz w:val="22"/>
        </w:rPr>
        <w:t xml:space="preserve"> and weekly reflections</w:t>
      </w:r>
      <w:r w:rsidRPr="00734DDA">
        <w:rPr>
          <w:sz w:val="22"/>
        </w:rPr>
        <w:t xml:space="preserve"> and respond in writing to the essential question for this course.  How are you growing as a professional through the GTEP program? Reflect on possible connections between theory (GTEP coursework) practice (field experiences) and the elements of your Work Sample  (2-3 pages typed) </w:t>
      </w:r>
    </w:p>
    <w:p w:rsidR="00BF661D" w:rsidRPr="00734DDA" w:rsidRDefault="004759E8" w:rsidP="00F05C71">
      <w:pPr>
        <w:pStyle w:val="BodyTextIndent"/>
        <w:ind w:left="0"/>
        <w:rPr>
          <w:sz w:val="22"/>
        </w:rPr>
      </w:pPr>
      <w:r w:rsidRPr="00734DDA">
        <w:rPr>
          <w:sz w:val="22"/>
        </w:rPr>
        <w:t>Post to</w:t>
      </w:r>
      <w:r w:rsidR="00BF661D" w:rsidRPr="00734DDA">
        <w:rPr>
          <w:sz w:val="22"/>
        </w:rPr>
        <w:t xml:space="preserve"> </w:t>
      </w:r>
      <w:r w:rsidRPr="00734DDA">
        <w:rPr>
          <w:sz w:val="22"/>
        </w:rPr>
        <w:t>your ST Personal Page</w:t>
      </w:r>
    </w:p>
    <w:p w:rsidR="00734DDA" w:rsidRDefault="00734DDA" w:rsidP="00BF661D">
      <w:pPr>
        <w:pStyle w:val="BodyTextIndent"/>
        <w:rPr>
          <w:sz w:val="22"/>
        </w:rPr>
      </w:pPr>
    </w:p>
    <w:p w:rsidR="00734DDA" w:rsidRDefault="00734DDA" w:rsidP="00BF661D">
      <w:pPr>
        <w:pStyle w:val="BodyTextIndent"/>
        <w:rPr>
          <w:sz w:val="22"/>
        </w:rPr>
      </w:pPr>
    </w:p>
    <w:p w:rsidR="00BF661D" w:rsidRPr="00734DDA" w:rsidRDefault="00BF661D" w:rsidP="00BF661D">
      <w:pPr>
        <w:pStyle w:val="BodyTextIndent"/>
        <w:rPr>
          <w:sz w:val="22"/>
        </w:rPr>
      </w:pPr>
    </w:p>
    <w:p w:rsidR="00BF661D" w:rsidRPr="00734DDA" w:rsidRDefault="00BF661D" w:rsidP="00BF661D">
      <w:pPr>
        <w:rPr>
          <w:sz w:val="22"/>
        </w:rPr>
      </w:pPr>
      <w:r w:rsidRPr="00734DDA">
        <w:rPr>
          <w:sz w:val="22"/>
        </w:rPr>
        <w:t xml:space="preserve">Successful completion of Student Teaching I </w:t>
      </w:r>
      <w:proofErr w:type="gramStart"/>
      <w:r w:rsidRPr="00734DDA">
        <w:rPr>
          <w:sz w:val="22"/>
        </w:rPr>
        <w:t>is</w:t>
      </w:r>
      <w:proofErr w:type="gramEnd"/>
      <w:r w:rsidRPr="00734DDA">
        <w:rPr>
          <w:sz w:val="22"/>
        </w:rPr>
        <w:t xml:space="preserve"> required for continuation in the GTEP program and participation in Student Teaching II.   Your University Supervisor will make a minimum of three ob</w:t>
      </w:r>
      <w:r w:rsidR="00D35F45" w:rsidRPr="00734DDA">
        <w:rPr>
          <w:sz w:val="22"/>
        </w:rPr>
        <w:t xml:space="preserve">servational visits, </w:t>
      </w:r>
      <w:r w:rsidRPr="00734DDA">
        <w:rPr>
          <w:sz w:val="22"/>
        </w:rPr>
        <w:t>evaluate your work sample, and complete two student teaching evaluation forms (midterm and final).</w:t>
      </w:r>
    </w:p>
    <w:p w:rsidR="00BF661D" w:rsidRPr="00734DDA" w:rsidRDefault="00BF661D" w:rsidP="00BF661D">
      <w:pPr>
        <w:pStyle w:val="BodyTextIndent"/>
        <w:rPr>
          <w:sz w:val="22"/>
        </w:rPr>
      </w:pPr>
    </w:p>
    <w:p w:rsidR="00BF661D" w:rsidRPr="00734DDA" w:rsidRDefault="00BF661D" w:rsidP="00BF661D">
      <w:pPr>
        <w:keepNext/>
        <w:widowControl w:val="0"/>
        <w:autoSpaceDE w:val="0"/>
        <w:autoSpaceDN w:val="0"/>
        <w:adjustRightInd w:val="0"/>
        <w:rPr>
          <w:rFonts w:eastAsia="Cambria" w:cs="Verdana-Bold"/>
          <w:bCs/>
          <w:sz w:val="22"/>
        </w:rPr>
      </w:pPr>
      <w:r w:rsidRPr="00734DDA">
        <w:rPr>
          <w:sz w:val="22"/>
          <w:u w:val="single"/>
        </w:rPr>
        <w:t>Additional expectations</w:t>
      </w:r>
      <w:r w:rsidRPr="00734DDA">
        <w:rPr>
          <w:sz w:val="22"/>
        </w:rPr>
        <w:t xml:space="preserve"> to keep in mind related to professionalism are from TSPC competency area five that </w:t>
      </w:r>
      <w:proofErr w:type="gramStart"/>
      <w:r w:rsidRPr="00734DDA">
        <w:rPr>
          <w:sz w:val="22"/>
        </w:rPr>
        <w:t>states that</w:t>
      </w:r>
      <w:proofErr w:type="gramEnd"/>
      <w:r w:rsidRPr="00734DDA">
        <w:rPr>
          <w:sz w:val="22"/>
        </w:rPr>
        <w:t xml:space="preserve"> “</w:t>
      </w:r>
      <w:r w:rsidRPr="00734DDA">
        <w:rPr>
          <w:rFonts w:eastAsia="Cambria" w:cs="Verdana-Bold"/>
          <w:bCs/>
          <w:sz w:val="22"/>
        </w:rPr>
        <w:t>candidates exhibit professional behaviors, ethics, and values and demonstrate they are able to:</w:t>
      </w:r>
    </w:p>
    <w:p w:rsidR="00BF661D" w:rsidRPr="00734DDA" w:rsidRDefault="00BF661D" w:rsidP="00BF661D">
      <w:pPr>
        <w:keepNext/>
        <w:widowControl w:val="0"/>
        <w:numPr>
          <w:ilvl w:val="1"/>
          <w:numId w:val="4"/>
        </w:numPr>
        <w:autoSpaceDE w:val="0"/>
        <w:autoSpaceDN w:val="0"/>
        <w:adjustRightInd w:val="0"/>
        <w:rPr>
          <w:rFonts w:eastAsia="Cambria" w:cs="Verdana-Bold"/>
          <w:sz w:val="22"/>
        </w:rPr>
      </w:pPr>
      <w:r w:rsidRPr="00734DDA">
        <w:rPr>
          <w:rFonts w:eastAsia="Cambria" w:cs="Verdana-Bold"/>
          <w:sz w:val="22"/>
        </w:rPr>
        <w:t>Be dependable, conscientious, and punctual;</w:t>
      </w:r>
    </w:p>
    <w:p w:rsidR="00BF661D" w:rsidRPr="00734DDA" w:rsidRDefault="00BF661D" w:rsidP="00BF661D">
      <w:pPr>
        <w:keepNext/>
        <w:widowControl w:val="0"/>
        <w:numPr>
          <w:ilvl w:val="1"/>
          <w:numId w:val="4"/>
        </w:numPr>
        <w:autoSpaceDE w:val="0"/>
        <w:autoSpaceDN w:val="0"/>
        <w:adjustRightInd w:val="0"/>
        <w:rPr>
          <w:rFonts w:eastAsia="Cambria" w:cs="Verdana-Bold"/>
          <w:sz w:val="22"/>
        </w:rPr>
      </w:pPr>
      <w:r w:rsidRPr="00734DDA">
        <w:rPr>
          <w:rFonts w:eastAsia="Cambria" w:cs="Verdana-Bold"/>
          <w:sz w:val="22"/>
        </w:rPr>
        <w:t>Meet work schedule demands;</w:t>
      </w:r>
    </w:p>
    <w:p w:rsidR="00BF661D" w:rsidRPr="00734DDA" w:rsidRDefault="00BF661D" w:rsidP="00BF661D">
      <w:pPr>
        <w:keepNext/>
        <w:widowControl w:val="0"/>
        <w:numPr>
          <w:ilvl w:val="1"/>
          <w:numId w:val="4"/>
        </w:numPr>
        <w:autoSpaceDE w:val="0"/>
        <w:autoSpaceDN w:val="0"/>
        <w:adjustRightInd w:val="0"/>
        <w:rPr>
          <w:rFonts w:eastAsia="Cambria" w:cs="Verdana-Bold"/>
          <w:sz w:val="22"/>
        </w:rPr>
      </w:pPr>
      <w:r w:rsidRPr="00734DDA">
        <w:rPr>
          <w:rFonts w:eastAsia="Cambria" w:cs="Verdana-Bold"/>
          <w:sz w:val="22"/>
        </w:rPr>
        <w:t>Be aware of the importance of dressing appropriately;</w:t>
      </w:r>
    </w:p>
    <w:p w:rsidR="00BF661D" w:rsidRPr="00734DDA" w:rsidRDefault="00BF661D" w:rsidP="00BF661D">
      <w:pPr>
        <w:keepNext/>
        <w:widowControl w:val="0"/>
        <w:numPr>
          <w:ilvl w:val="1"/>
          <w:numId w:val="4"/>
        </w:numPr>
        <w:autoSpaceDE w:val="0"/>
        <w:autoSpaceDN w:val="0"/>
        <w:adjustRightInd w:val="0"/>
        <w:rPr>
          <w:rFonts w:eastAsia="Cambria" w:cs="Verdana-Bold"/>
          <w:sz w:val="22"/>
        </w:rPr>
      </w:pPr>
      <w:r w:rsidRPr="00734DDA">
        <w:rPr>
          <w:rFonts w:eastAsia="Cambria" w:cs="Verdana-Bold"/>
          <w:sz w:val="22"/>
        </w:rPr>
        <w:t>Be aware of, and act in accordance with, school policies and practices;</w:t>
      </w:r>
    </w:p>
    <w:p w:rsidR="00BF661D" w:rsidRPr="00734DDA" w:rsidRDefault="00BF661D" w:rsidP="00BF661D">
      <w:pPr>
        <w:keepNext/>
        <w:widowControl w:val="0"/>
        <w:numPr>
          <w:ilvl w:val="1"/>
          <w:numId w:val="4"/>
        </w:numPr>
        <w:autoSpaceDE w:val="0"/>
        <w:autoSpaceDN w:val="0"/>
        <w:adjustRightInd w:val="0"/>
        <w:rPr>
          <w:rFonts w:eastAsia="Cambria" w:cs="Verdana-Bold"/>
          <w:sz w:val="22"/>
        </w:rPr>
      </w:pPr>
      <w:r w:rsidRPr="00734DDA">
        <w:rPr>
          <w:rFonts w:eastAsia="Cambria" w:cs="Verdana-Bold"/>
          <w:sz w:val="22"/>
        </w:rPr>
        <w:t>Understand the organizational culture and expectations that operate within a school and that impact students and student learning;</w:t>
      </w:r>
    </w:p>
    <w:p w:rsidR="00BF661D" w:rsidRPr="00734DDA" w:rsidRDefault="00BF661D" w:rsidP="00BF661D">
      <w:pPr>
        <w:keepNext/>
        <w:widowControl w:val="0"/>
        <w:numPr>
          <w:ilvl w:val="1"/>
          <w:numId w:val="4"/>
        </w:numPr>
        <w:autoSpaceDE w:val="0"/>
        <w:autoSpaceDN w:val="0"/>
        <w:adjustRightInd w:val="0"/>
        <w:rPr>
          <w:rFonts w:eastAsia="Cambria" w:cs="Verdana-Bold"/>
          <w:sz w:val="22"/>
        </w:rPr>
      </w:pPr>
      <w:r w:rsidRPr="00734DDA">
        <w:rPr>
          <w:rFonts w:eastAsia="Cambria" w:cs="Verdana-Bold"/>
          <w:sz w:val="22"/>
        </w:rPr>
        <w:t>Interact constructively and respectfully with students, colleagues, administrators, supervisors, school staff, families, and members of the community;</w:t>
      </w:r>
    </w:p>
    <w:p w:rsidR="00BF661D" w:rsidRPr="00734DDA" w:rsidRDefault="00BF661D" w:rsidP="00BF661D">
      <w:pPr>
        <w:keepNext/>
        <w:widowControl w:val="0"/>
        <w:numPr>
          <w:ilvl w:val="1"/>
          <w:numId w:val="4"/>
        </w:numPr>
        <w:autoSpaceDE w:val="0"/>
        <w:autoSpaceDN w:val="0"/>
        <w:adjustRightInd w:val="0"/>
        <w:rPr>
          <w:rFonts w:eastAsia="Cambria" w:cs="Verdana-Bold"/>
          <w:sz w:val="22"/>
        </w:rPr>
      </w:pPr>
      <w:r w:rsidRPr="00734DDA">
        <w:rPr>
          <w:rFonts w:eastAsia="Cambria" w:cs="Verdana-Bold"/>
          <w:sz w:val="22"/>
        </w:rPr>
        <w:t>Collaborate with parents, colleagues, and members of the community to provide internal and external assistance to students and their families to promote student learning;</w:t>
      </w:r>
    </w:p>
    <w:p w:rsidR="00BF661D" w:rsidRPr="00734DDA" w:rsidRDefault="00BF661D" w:rsidP="00BF661D">
      <w:pPr>
        <w:keepNext/>
        <w:widowControl w:val="0"/>
        <w:numPr>
          <w:ilvl w:val="1"/>
          <w:numId w:val="4"/>
        </w:numPr>
        <w:autoSpaceDE w:val="0"/>
        <w:autoSpaceDN w:val="0"/>
        <w:adjustRightInd w:val="0"/>
        <w:rPr>
          <w:rFonts w:eastAsia="Cambria" w:cs="Verdana-Bold"/>
          <w:sz w:val="22"/>
        </w:rPr>
      </w:pPr>
      <w:r w:rsidRPr="00734DDA">
        <w:rPr>
          <w:rFonts w:eastAsia="Cambria" w:cs="Verdana-Bold"/>
          <w:sz w:val="22"/>
        </w:rPr>
        <w:t>Perform advisory functions for students in formal and informal settings;</w:t>
      </w:r>
    </w:p>
    <w:p w:rsidR="00BF661D" w:rsidRPr="00734DDA" w:rsidRDefault="00BF661D" w:rsidP="00BF661D">
      <w:pPr>
        <w:keepNext/>
        <w:widowControl w:val="0"/>
        <w:numPr>
          <w:ilvl w:val="1"/>
          <w:numId w:val="4"/>
        </w:numPr>
        <w:autoSpaceDE w:val="0"/>
        <w:autoSpaceDN w:val="0"/>
        <w:adjustRightInd w:val="0"/>
        <w:rPr>
          <w:rFonts w:eastAsia="Cambria" w:cs="Verdana-Bold"/>
          <w:sz w:val="22"/>
        </w:rPr>
      </w:pPr>
      <w:r w:rsidRPr="00734DDA">
        <w:rPr>
          <w:rFonts w:eastAsia="Cambria" w:cs="Verdana-Bold"/>
          <w:sz w:val="22"/>
        </w:rPr>
        <w:t>Function as a member of an interdisciplinary team to achieve long-term curriculum goals, and State content standards and district standards;</w:t>
      </w:r>
    </w:p>
    <w:p w:rsidR="00BF661D" w:rsidRPr="00734DDA" w:rsidRDefault="00BF661D" w:rsidP="00BF661D">
      <w:pPr>
        <w:keepNext/>
        <w:widowControl w:val="0"/>
        <w:numPr>
          <w:ilvl w:val="1"/>
          <w:numId w:val="4"/>
        </w:numPr>
        <w:autoSpaceDE w:val="0"/>
        <w:autoSpaceDN w:val="0"/>
        <w:adjustRightInd w:val="0"/>
        <w:rPr>
          <w:rFonts w:eastAsia="Cambria" w:cs="Verdana-Bold"/>
          <w:sz w:val="22"/>
        </w:rPr>
      </w:pPr>
      <w:r w:rsidRPr="00734DDA">
        <w:rPr>
          <w:rFonts w:eastAsia="Cambria" w:cs="Verdana-Bold"/>
          <w:sz w:val="22"/>
        </w:rPr>
        <w:t>Exhibit energy, drive and determination to make one's school and classroom the best possible environment for teaching and learning; and</w:t>
      </w:r>
    </w:p>
    <w:p w:rsidR="00BF661D" w:rsidRPr="00734DDA" w:rsidRDefault="00BF661D" w:rsidP="00BF661D">
      <w:pPr>
        <w:keepNext/>
        <w:numPr>
          <w:ilvl w:val="1"/>
          <w:numId w:val="4"/>
        </w:numPr>
        <w:rPr>
          <w:sz w:val="22"/>
        </w:rPr>
      </w:pPr>
      <w:r w:rsidRPr="00734DDA">
        <w:rPr>
          <w:rFonts w:eastAsia="Cambria" w:cs="Verdana-Bold"/>
          <w:sz w:val="22"/>
        </w:rPr>
        <w:t>Exhibit energy, drive and determination to become a professional educator.</w:t>
      </w:r>
    </w:p>
    <w:p w:rsidR="00BF661D" w:rsidRPr="00734DDA" w:rsidRDefault="00BF661D" w:rsidP="00BF661D">
      <w:pPr>
        <w:keepNext/>
        <w:ind w:left="720"/>
        <w:rPr>
          <w:sz w:val="22"/>
        </w:rPr>
      </w:pPr>
    </w:p>
    <w:p w:rsidR="00BF661D" w:rsidRPr="00734DDA" w:rsidRDefault="00BF661D" w:rsidP="00BF661D">
      <w:pPr>
        <w:pStyle w:val="BodyTextIndent"/>
        <w:rPr>
          <w:sz w:val="22"/>
        </w:rPr>
      </w:pPr>
      <w:r w:rsidRPr="00734DDA">
        <w:rPr>
          <w:sz w:val="22"/>
        </w:rPr>
        <w:tab/>
      </w:r>
    </w:p>
    <w:p w:rsidR="00BF661D" w:rsidRPr="00734DDA" w:rsidRDefault="00BF661D" w:rsidP="00BF661D">
      <w:pPr>
        <w:pStyle w:val="BodyTextIndent"/>
        <w:rPr>
          <w:sz w:val="22"/>
        </w:rPr>
      </w:pPr>
      <w:r w:rsidRPr="00734DDA">
        <w:rPr>
          <w:sz w:val="22"/>
        </w:rPr>
        <w:t>Tentative Schedule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91"/>
        <w:gridCol w:w="3447"/>
        <w:gridCol w:w="5566"/>
      </w:tblGrid>
      <w:tr w:rsidR="00BF661D" w:rsidRPr="00734DDA">
        <w:trPr>
          <w:trHeight w:val="251"/>
        </w:trPr>
        <w:tc>
          <w:tcPr>
            <w:tcW w:w="1791" w:type="dxa"/>
            <w:tcBorders>
              <w:top w:val="single" w:sz="4" w:space="0" w:color="auto"/>
              <w:left w:val="single" w:sz="4" w:space="0" w:color="auto"/>
              <w:bottom w:val="single" w:sz="4" w:space="0" w:color="auto"/>
              <w:right w:val="single" w:sz="4" w:space="0" w:color="auto"/>
            </w:tcBorders>
          </w:tcPr>
          <w:p w:rsidR="00BF661D" w:rsidRPr="00734DDA" w:rsidRDefault="00BF661D">
            <w:pPr>
              <w:rPr>
                <w:sz w:val="22"/>
              </w:rPr>
            </w:pPr>
            <w:r w:rsidRPr="00734DDA">
              <w:rPr>
                <w:sz w:val="22"/>
              </w:rPr>
              <w:t>Date</w:t>
            </w:r>
          </w:p>
        </w:tc>
        <w:tc>
          <w:tcPr>
            <w:tcW w:w="3447" w:type="dxa"/>
            <w:tcBorders>
              <w:top w:val="single" w:sz="4" w:space="0" w:color="auto"/>
              <w:left w:val="single" w:sz="4" w:space="0" w:color="auto"/>
              <w:bottom w:val="single" w:sz="4" w:space="0" w:color="auto"/>
              <w:right w:val="single" w:sz="4" w:space="0" w:color="auto"/>
            </w:tcBorders>
          </w:tcPr>
          <w:p w:rsidR="00BF661D" w:rsidRPr="00734DDA" w:rsidRDefault="00BF661D">
            <w:pPr>
              <w:rPr>
                <w:sz w:val="22"/>
              </w:rPr>
            </w:pPr>
          </w:p>
        </w:tc>
        <w:tc>
          <w:tcPr>
            <w:tcW w:w="5566" w:type="dxa"/>
            <w:tcBorders>
              <w:top w:val="single" w:sz="4" w:space="0" w:color="auto"/>
              <w:left w:val="single" w:sz="4" w:space="0" w:color="auto"/>
              <w:bottom w:val="single" w:sz="4" w:space="0" w:color="auto"/>
              <w:right w:val="single" w:sz="4" w:space="0" w:color="auto"/>
            </w:tcBorders>
          </w:tcPr>
          <w:p w:rsidR="00BF661D" w:rsidRPr="00734DDA" w:rsidRDefault="00BF661D">
            <w:pPr>
              <w:rPr>
                <w:sz w:val="22"/>
              </w:rPr>
            </w:pPr>
            <w:r w:rsidRPr="00734DDA">
              <w:rPr>
                <w:sz w:val="22"/>
              </w:rPr>
              <w:t>Assignment Due Beginning of Class</w:t>
            </w:r>
          </w:p>
        </w:tc>
      </w:tr>
      <w:tr w:rsidR="00BF661D" w:rsidRPr="00734DDA">
        <w:trPr>
          <w:trHeight w:val="1015"/>
        </w:trPr>
        <w:tc>
          <w:tcPr>
            <w:tcW w:w="1791" w:type="dxa"/>
            <w:tcBorders>
              <w:top w:val="single" w:sz="4" w:space="0" w:color="auto"/>
              <w:left w:val="single" w:sz="4" w:space="0" w:color="auto"/>
              <w:bottom w:val="single" w:sz="4" w:space="0" w:color="auto"/>
              <w:right w:val="single" w:sz="4" w:space="0" w:color="auto"/>
            </w:tcBorders>
          </w:tcPr>
          <w:p w:rsidR="00BF661D" w:rsidRPr="00734DDA" w:rsidRDefault="002C1946">
            <w:pPr>
              <w:rPr>
                <w:sz w:val="22"/>
              </w:rPr>
            </w:pPr>
            <w:r w:rsidRPr="00734DDA">
              <w:rPr>
                <w:sz w:val="22"/>
              </w:rPr>
              <w:t>Jan. 10</w:t>
            </w:r>
          </w:p>
          <w:p w:rsidR="00BF661D" w:rsidRPr="00734DDA" w:rsidRDefault="00BF661D">
            <w:pPr>
              <w:rPr>
                <w:sz w:val="22"/>
              </w:rPr>
            </w:pPr>
          </w:p>
        </w:tc>
        <w:tc>
          <w:tcPr>
            <w:tcW w:w="3447" w:type="dxa"/>
            <w:tcBorders>
              <w:top w:val="single" w:sz="4" w:space="0" w:color="auto"/>
              <w:left w:val="single" w:sz="4" w:space="0" w:color="auto"/>
              <w:bottom w:val="single" w:sz="4" w:space="0" w:color="auto"/>
              <w:right w:val="single" w:sz="4" w:space="0" w:color="auto"/>
            </w:tcBorders>
          </w:tcPr>
          <w:p w:rsidR="00BF661D" w:rsidRPr="00734DDA" w:rsidRDefault="00BF661D">
            <w:pPr>
              <w:rPr>
                <w:sz w:val="22"/>
              </w:rPr>
            </w:pPr>
            <w:r w:rsidRPr="00734DDA">
              <w:rPr>
                <w:sz w:val="22"/>
              </w:rPr>
              <w:t>Review Syllabus &amp; Work Sample Assessment Rubric</w:t>
            </w:r>
          </w:p>
          <w:p w:rsidR="00BF661D" w:rsidRPr="00734DDA" w:rsidRDefault="000A731B">
            <w:pPr>
              <w:rPr>
                <w:sz w:val="22"/>
              </w:rPr>
            </w:pPr>
            <w:r w:rsidRPr="00734DDA">
              <w:rPr>
                <w:sz w:val="22"/>
              </w:rPr>
              <w:t>Review Anita’s sample video</w:t>
            </w:r>
          </w:p>
          <w:p w:rsidR="00BF661D" w:rsidRPr="00734DDA" w:rsidRDefault="006016FE">
            <w:pPr>
              <w:rPr>
                <w:sz w:val="22"/>
              </w:rPr>
            </w:pPr>
            <w:r w:rsidRPr="00734DDA">
              <w:rPr>
                <w:sz w:val="22"/>
              </w:rPr>
              <w:t>Video/</w:t>
            </w:r>
            <w:r w:rsidR="00BF661D" w:rsidRPr="00734DDA">
              <w:rPr>
                <w:sz w:val="22"/>
              </w:rPr>
              <w:t>Consultancy Signup</w:t>
            </w:r>
          </w:p>
        </w:tc>
        <w:tc>
          <w:tcPr>
            <w:tcW w:w="5566" w:type="dxa"/>
            <w:tcBorders>
              <w:top w:val="single" w:sz="4" w:space="0" w:color="auto"/>
              <w:left w:val="single" w:sz="4" w:space="0" w:color="auto"/>
              <w:bottom w:val="single" w:sz="4" w:space="0" w:color="auto"/>
              <w:right w:val="single" w:sz="4" w:space="0" w:color="auto"/>
            </w:tcBorders>
          </w:tcPr>
          <w:p w:rsidR="00BF661D" w:rsidRPr="00734DDA" w:rsidRDefault="00E70656">
            <w:pPr>
              <w:rPr>
                <w:sz w:val="22"/>
              </w:rPr>
            </w:pPr>
            <w:r w:rsidRPr="00734DDA">
              <w:rPr>
                <w:sz w:val="22"/>
              </w:rPr>
              <w:t xml:space="preserve">Bring </w:t>
            </w:r>
            <w:r w:rsidR="00BF661D" w:rsidRPr="00734DDA">
              <w:rPr>
                <w:sz w:val="22"/>
              </w:rPr>
              <w:t>Work Sample Topic</w:t>
            </w:r>
            <w:r w:rsidRPr="00734DDA">
              <w:rPr>
                <w:sz w:val="22"/>
              </w:rPr>
              <w:t xml:space="preserve"> for Winter Term</w:t>
            </w:r>
          </w:p>
        </w:tc>
      </w:tr>
      <w:tr w:rsidR="00BF661D" w:rsidRPr="00734DDA">
        <w:trPr>
          <w:trHeight w:val="754"/>
        </w:trPr>
        <w:tc>
          <w:tcPr>
            <w:tcW w:w="1791" w:type="dxa"/>
            <w:tcBorders>
              <w:top w:val="single" w:sz="4" w:space="0" w:color="auto"/>
              <w:left w:val="single" w:sz="4" w:space="0" w:color="auto"/>
              <w:bottom w:val="single" w:sz="4" w:space="0" w:color="auto"/>
              <w:right w:val="single" w:sz="4" w:space="0" w:color="auto"/>
            </w:tcBorders>
          </w:tcPr>
          <w:p w:rsidR="00BF661D" w:rsidRPr="00734DDA" w:rsidRDefault="002C1946">
            <w:pPr>
              <w:rPr>
                <w:sz w:val="22"/>
              </w:rPr>
            </w:pPr>
            <w:r w:rsidRPr="00734DDA">
              <w:rPr>
                <w:sz w:val="22"/>
              </w:rPr>
              <w:t>Jan. 17</w:t>
            </w:r>
          </w:p>
          <w:p w:rsidR="00BF661D" w:rsidRPr="00734DDA" w:rsidRDefault="00BF661D">
            <w:pPr>
              <w:rPr>
                <w:sz w:val="22"/>
              </w:rPr>
            </w:pPr>
          </w:p>
        </w:tc>
        <w:tc>
          <w:tcPr>
            <w:tcW w:w="3447" w:type="dxa"/>
            <w:tcBorders>
              <w:top w:val="single" w:sz="4" w:space="0" w:color="auto"/>
              <w:left w:val="single" w:sz="4" w:space="0" w:color="auto"/>
              <w:bottom w:val="single" w:sz="4" w:space="0" w:color="auto"/>
              <w:right w:val="single" w:sz="4" w:space="0" w:color="auto"/>
            </w:tcBorders>
          </w:tcPr>
          <w:p w:rsidR="00BF661D" w:rsidRPr="00734DDA" w:rsidRDefault="00646114">
            <w:pPr>
              <w:rPr>
                <w:sz w:val="22"/>
              </w:rPr>
            </w:pPr>
            <w:r w:rsidRPr="00734DDA">
              <w:rPr>
                <w:sz w:val="22"/>
              </w:rPr>
              <w:t>Profile of a student activity</w:t>
            </w:r>
          </w:p>
          <w:p w:rsidR="00E40C4C" w:rsidRPr="00734DDA" w:rsidRDefault="00E40C4C">
            <w:pPr>
              <w:rPr>
                <w:sz w:val="22"/>
              </w:rPr>
            </w:pPr>
            <w:r w:rsidRPr="00734DDA">
              <w:rPr>
                <w:sz w:val="22"/>
              </w:rPr>
              <w:t xml:space="preserve">Introduce </w:t>
            </w:r>
            <w:proofErr w:type="spellStart"/>
            <w:r w:rsidRPr="00734DDA">
              <w:rPr>
                <w:sz w:val="22"/>
              </w:rPr>
              <w:t>sociograms</w:t>
            </w:r>
            <w:proofErr w:type="spellEnd"/>
          </w:p>
        </w:tc>
        <w:tc>
          <w:tcPr>
            <w:tcW w:w="5566" w:type="dxa"/>
            <w:tcBorders>
              <w:top w:val="single" w:sz="4" w:space="0" w:color="auto"/>
              <w:left w:val="single" w:sz="4" w:space="0" w:color="auto"/>
              <w:bottom w:val="single" w:sz="4" w:space="0" w:color="auto"/>
              <w:right w:val="single" w:sz="4" w:space="0" w:color="auto"/>
            </w:tcBorders>
          </w:tcPr>
          <w:p w:rsidR="00646114" w:rsidRPr="00734DDA" w:rsidRDefault="00646114">
            <w:pPr>
              <w:rPr>
                <w:sz w:val="22"/>
              </w:rPr>
            </w:pPr>
            <w:r w:rsidRPr="00734DDA">
              <w:rPr>
                <w:sz w:val="22"/>
              </w:rPr>
              <w:t xml:space="preserve">Post to </w:t>
            </w:r>
            <w:r w:rsidR="0025593C" w:rsidRPr="00734DDA">
              <w:rPr>
                <w:sz w:val="22"/>
              </w:rPr>
              <w:t>ST Personal Page</w:t>
            </w:r>
            <w:r w:rsidR="00CF0858" w:rsidRPr="00734DDA">
              <w:rPr>
                <w:sz w:val="22"/>
              </w:rPr>
              <w:t xml:space="preserve"> on cohort wiki</w:t>
            </w:r>
            <w:r w:rsidRPr="00734DDA">
              <w:rPr>
                <w:sz w:val="22"/>
              </w:rPr>
              <w:t>:</w:t>
            </w:r>
          </w:p>
          <w:p w:rsidR="00646114" w:rsidRPr="00734DDA" w:rsidRDefault="00646114" w:rsidP="00646114">
            <w:pPr>
              <w:pStyle w:val="ListParagraph"/>
              <w:numPr>
                <w:ilvl w:val="0"/>
                <w:numId w:val="21"/>
              </w:numPr>
              <w:rPr>
                <w:sz w:val="22"/>
              </w:rPr>
            </w:pPr>
            <w:r w:rsidRPr="00734DDA">
              <w:rPr>
                <w:sz w:val="22"/>
              </w:rPr>
              <w:t>Cu</w:t>
            </w:r>
            <w:r w:rsidR="00CF0858" w:rsidRPr="00734DDA">
              <w:rPr>
                <w:sz w:val="22"/>
              </w:rPr>
              <w:t>rriculum framing questions for Work S</w:t>
            </w:r>
            <w:r w:rsidRPr="00734DDA">
              <w:rPr>
                <w:sz w:val="22"/>
              </w:rPr>
              <w:t>ample</w:t>
            </w:r>
          </w:p>
          <w:p w:rsidR="00BF661D" w:rsidRPr="00734DDA" w:rsidRDefault="00BF661D" w:rsidP="00646114">
            <w:pPr>
              <w:pStyle w:val="ListParagraph"/>
              <w:numPr>
                <w:ilvl w:val="0"/>
                <w:numId w:val="21"/>
              </w:numPr>
              <w:rPr>
                <w:sz w:val="22"/>
              </w:rPr>
            </w:pPr>
            <w:r w:rsidRPr="00734DDA">
              <w:rPr>
                <w:sz w:val="22"/>
              </w:rPr>
              <w:t>Pre-Assessment</w:t>
            </w:r>
            <w:r w:rsidR="00E70656" w:rsidRPr="00734DDA">
              <w:rPr>
                <w:sz w:val="22"/>
              </w:rPr>
              <w:t xml:space="preserve"> to be used with Work Sample</w:t>
            </w:r>
          </w:p>
          <w:p w:rsidR="00BF661D" w:rsidRPr="00734DDA" w:rsidRDefault="00BF661D" w:rsidP="00646114">
            <w:pPr>
              <w:pStyle w:val="ListParagraph"/>
              <w:numPr>
                <w:ilvl w:val="0"/>
                <w:numId w:val="21"/>
              </w:numPr>
              <w:rPr>
                <w:sz w:val="22"/>
              </w:rPr>
            </w:pPr>
            <w:r w:rsidRPr="00734DDA">
              <w:rPr>
                <w:sz w:val="22"/>
              </w:rPr>
              <w:t>School Profile</w:t>
            </w:r>
            <w:r w:rsidR="002237B1" w:rsidRPr="00734DDA">
              <w:rPr>
                <w:sz w:val="22"/>
              </w:rPr>
              <w:t xml:space="preserve"> </w:t>
            </w:r>
            <w:r w:rsidRPr="00734DDA">
              <w:rPr>
                <w:sz w:val="22"/>
              </w:rPr>
              <w:t>for Work Sample</w:t>
            </w:r>
            <w:r w:rsidR="00CF0858" w:rsidRPr="00734DDA">
              <w:rPr>
                <w:sz w:val="22"/>
              </w:rPr>
              <w:t xml:space="preserve"> </w:t>
            </w:r>
          </w:p>
          <w:p w:rsidR="002F7AB9" w:rsidRPr="00734DDA" w:rsidRDefault="002F7AB9" w:rsidP="004759E8">
            <w:pPr>
              <w:pStyle w:val="ListParagraph"/>
              <w:numPr>
                <w:ilvl w:val="0"/>
                <w:numId w:val="21"/>
              </w:numPr>
              <w:rPr>
                <w:sz w:val="22"/>
              </w:rPr>
            </w:pPr>
            <w:r w:rsidRPr="00734DDA">
              <w:rPr>
                <w:sz w:val="22"/>
              </w:rPr>
              <w:t xml:space="preserve">Reflective </w:t>
            </w:r>
            <w:r w:rsidR="004759E8" w:rsidRPr="00734DDA">
              <w:rPr>
                <w:sz w:val="22"/>
              </w:rPr>
              <w:t>writing</w:t>
            </w:r>
            <w:r w:rsidRPr="00734DDA">
              <w:rPr>
                <w:sz w:val="22"/>
              </w:rPr>
              <w:t xml:space="preserve"> prompt</w:t>
            </w:r>
          </w:p>
        </w:tc>
      </w:tr>
      <w:tr w:rsidR="00F02888" w:rsidRPr="00734DDA">
        <w:trPr>
          <w:trHeight w:val="251"/>
        </w:trPr>
        <w:tc>
          <w:tcPr>
            <w:tcW w:w="1791" w:type="dxa"/>
            <w:tcBorders>
              <w:top w:val="single" w:sz="4" w:space="0" w:color="auto"/>
              <w:left w:val="single" w:sz="4" w:space="0" w:color="auto"/>
              <w:bottom w:val="single" w:sz="4" w:space="0" w:color="auto"/>
              <w:right w:val="single" w:sz="4" w:space="0" w:color="auto"/>
            </w:tcBorders>
          </w:tcPr>
          <w:p w:rsidR="00F02888" w:rsidRPr="00734DDA" w:rsidRDefault="00F02888">
            <w:pPr>
              <w:rPr>
                <w:sz w:val="22"/>
              </w:rPr>
            </w:pPr>
            <w:r w:rsidRPr="00734DDA">
              <w:rPr>
                <w:sz w:val="22"/>
              </w:rPr>
              <w:t>Jan. 24</w:t>
            </w:r>
          </w:p>
        </w:tc>
        <w:tc>
          <w:tcPr>
            <w:tcW w:w="3447" w:type="dxa"/>
            <w:tcBorders>
              <w:top w:val="single" w:sz="4" w:space="0" w:color="auto"/>
              <w:left w:val="single" w:sz="4" w:space="0" w:color="auto"/>
              <w:bottom w:val="single" w:sz="4" w:space="0" w:color="auto"/>
              <w:right w:val="single" w:sz="4" w:space="0" w:color="auto"/>
            </w:tcBorders>
          </w:tcPr>
          <w:p w:rsidR="00F02888" w:rsidRPr="00734DDA" w:rsidRDefault="00F02888">
            <w:pPr>
              <w:rPr>
                <w:sz w:val="22"/>
              </w:rPr>
            </w:pPr>
            <w:r w:rsidRPr="00734DDA">
              <w:rPr>
                <w:sz w:val="22"/>
              </w:rPr>
              <w:t xml:space="preserve">Share videos/consultancy </w:t>
            </w:r>
            <w:r w:rsidR="0030428B" w:rsidRPr="00734DDA">
              <w:rPr>
                <w:sz w:val="22"/>
              </w:rPr>
              <w:t>(6)</w:t>
            </w:r>
          </w:p>
        </w:tc>
        <w:tc>
          <w:tcPr>
            <w:tcW w:w="5566" w:type="dxa"/>
            <w:tcBorders>
              <w:top w:val="single" w:sz="4" w:space="0" w:color="auto"/>
              <w:left w:val="single" w:sz="4" w:space="0" w:color="auto"/>
              <w:bottom w:val="single" w:sz="4" w:space="0" w:color="auto"/>
              <w:right w:val="single" w:sz="4" w:space="0" w:color="auto"/>
            </w:tcBorders>
          </w:tcPr>
          <w:p w:rsidR="00F02888" w:rsidRPr="00734DDA" w:rsidRDefault="00F02888" w:rsidP="002F7AB9">
            <w:pPr>
              <w:pStyle w:val="ListParagraph"/>
              <w:numPr>
                <w:ilvl w:val="0"/>
                <w:numId w:val="24"/>
              </w:numPr>
              <w:rPr>
                <w:sz w:val="22"/>
              </w:rPr>
            </w:pPr>
            <w:r w:rsidRPr="00734DDA">
              <w:rPr>
                <w:sz w:val="22"/>
              </w:rPr>
              <w:t>Classroom Profile for Work Sample</w:t>
            </w:r>
          </w:p>
          <w:p w:rsidR="002F7AB9" w:rsidRPr="00734DDA" w:rsidRDefault="002F7AB9" w:rsidP="004759E8">
            <w:pPr>
              <w:pStyle w:val="ListParagraph"/>
              <w:numPr>
                <w:ilvl w:val="0"/>
                <w:numId w:val="24"/>
              </w:numPr>
              <w:rPr>
                <w:sz w:val="22"/>
              </w:rPr>
            </w:pPr>
            <w:r w:rsidRPr="00734DDA">
              <w:rPr>
                <w:sz w:val="22"/>
              </w:rPr>
              <w:t xml:space="preserve">Reflective </w:t>
            </w:r>
            <w:r w:rsidR="004759E8" w:rsidRPr="00734DDA">
              <w:rPr>
                <w:sz w:val="22"/>
              </w:rPr>
              <w:t>writing</w:t>
            </w:r>
            <w:r w:rsidRPr="00734DDA">
              <w:rPr>
                <w:sz w:val="22"/>
              </w:rPr>
              <w:t xml:space="preserve"> prompt</w:t>
            </w:r>
          </w:p>
        </w:tc>
      </w:tr>
      <w:tr w:rsidR="00F02888" w:rsidRPr="00734DDA">
        <w:trPr>
          <w:trHeight w:val="261"/>
        </w:trPr>
        <w:tc>
          <w:tcPr>
            <w:tcW w:w="1791" w:type="dxa"/>
            <w:tcBorders>
              <w:top w:val="single" w:sz="4" w:space="0" w:color="auto"/>
              <w:left w:val="single" w:sz="4" w:space="0" w:color="auto"/>
              <w:bottom w:val="single" w:sz="4" w:space="0" w:color="auto"/>
              <w:right w:val="single" w:sz="4" w:space="0" w:color="auto"/>
            </w:tcBorders>
          </w:tcPr>
          <w:p w:rsidR="00F02888" w:rsidRPr="00734DDA" w:rsidRDefault="00F02888">
            <w:pPr>
              <w:rPr>
                <w:sz w:val="22"/>
              </w:rPr>
            </w:pPr>
            <w:r w:rsidRPr="00734DDA">
              <w:rPr>
                <w:sz w:val="22"/>
              </w:rPr>
              <w:t>Jan. 31</w:t>
            </w:r>
          </w:p>
        </w:tc>
        <w:tc>
          <w:tcPr>
            <w:tcW w:w="3447" w:type="dxa"/>
            <w:tcBorders>
              <w:top w:val="single" w:sz="4" w:space="0" w:color="auto"/>
              <w:left w:val="single" w:sz="4" w:space="0" w:color="auto"/>
              <w:bottom w:val="single" w:sz="4" w:space="0" w:color="auto"/>
              <w:right w:val="single" w:sz="4" w:space="0" w:color="auto"/>
            </w:tcBorders>
          </w:tcPr>
          <w:p w:rsidR="00F02888" w:rsidRPr="00734DDA" w:rsidRDefault="00E40C4C">
            <w:pPr>
              <w:rPr>
                <w:sz w:val="22"/>
              </w:rPr>
            </w:pPr>
            <w:proofErr w:type="spellStart"/>
            <w:r w:rsidRPr="00734DDA">
              <w:rPr>
                <w:sz w:val="22"/>
              </w:rPr>
              <w:t>Sociogram</w:t>
            </w:r>
            <w:proofErr w:type="spellEnd"/>
            <w:r w:rsidRPr="00734DDA">
              <w:rPr>
                <w:sz w:val="22"/>
              </w:rPr>
              <w:t xml:space="preserve"> sharing and discussion</w:t>
            </w:r>
            <w:r w:rsidR="002F7AB9" w:rsidRPr="00734DDA">
              <w:rPr>
                <w:sz w:val="22"/>
              </w:rPr>
              <w:t>;</w:t>
            </w:r>
          </w:p>
          <w:p w:rsidR="002F7AB9" w:rsidRPr="00734DDA" w:rsidRDefault="002F7AB9">
            <w:pPr>
              <w:rPr>
                <w:sz w:val="22"/>
              </w:rPr>
            </w:pPr>
            <w:r w:rsidRPr="00734DDA">
              <w:rPr>
                <w:sz w:val="22"/>
              </w:rPr>
              <w:t>Students in crisis</w:t>
            </w:r>
          </w:p>
        </w:tc>
        <w:tc>
          <w:tcPr>
            <w:tcW w:w="5566" w:type="dxa"/>
            <w:tcBorders>
              <w:top w:val="single" w:sz="4" w:space="0" w:color="auto"/>
              <w:left w:val="single" w:sz="4" w:space="0" w:color="auto"/>
              <w:bottom w:val="single" w:sz="4" w:space="0" w:color="auto"/>
              <w:right w:val="single" w:sz="4" w:space="0" w:color="auto"/>
            </w:tcBorders>
          </w:tcPr>
          <w:p w:rsidR="00F02888" w:rsidRPr="00734DDA" w:rsidRDefault="00E40C4C" w:rsidP="00E40C4C">
            <w:pPr>
              <w:pStyle w:val="ListParagraph"/>
              <w:numPr>
                <w:ilvl w:val="0"/>
                <w:numId w:val="22"/>
              </w:numPr>
              <w:rPr>
                <w:sz w:val="22"/>
              </w:rPr>
            </w:pPr>
            <w:r w:rsidRPr="00734DDA">
              <w:rPr>
                <w:sz w:val="22"/>
              </w:rPr>
              <w:t>Video consultancy write up</w:t>
            </w:r>
          </w:p>
          <w:p w:rsidR="00E40C4C" w:rsidRPr="00734DDA" w:rsidRDefault="00E40C4C" w:rsidP="00E40C4C">
            <w:pPr>
              <w:pStyle w:val="ListParagraph"/>
              <w:numPr>
                <w:ilvl w:val="0"/>
                <w:numId w:val="22"/>
              </w:numPr>
              <w:rPr>
                <w:sz w:val="22"/>
              </w:rPr>
            </w:pPr>
            <w:proofErr w:type="spellStart"/>
            <w:r w:rsidRPr="00734DDA">
              <w:rPr>
                <w:sz w:val="22"/>
              </w:rPr>
              <w:t>Sociogram</w:t>
            </w:r>
            <w:proofErr w:type="spellEnd"/>
            <w:r w:rsidRPr="00734DDA">
              <w:rPr>
                <w:sz w:val="22"/>
              </w:rPr>
              <w:t xml:space="preserve"> analysis</w:t>
            </w:r>
          </w:p>
          <w:p w:rsidR="002F7AB9" w:rsidRPr="00734DDA" w:rsidRDefault="002F7AB9" w:rsidP="004759E8">
            <w:pPr>
              <w:pStyle w:val="ListParagraph"/>
              <w:numPr>
                <w:ilvl w:val="0"/>
                <w:numId w:val="22"/>
              </w:numPr>
              <w:rPr>
                <w:sz w:val="22"/>
              </w:rPr>
            </w:pPr>
            <w:r w:rsidRPr="00734DDA">
              <w:rPr>
                <w:sz w:val="22"/>
              </w:rPr>
              <w:t xml:space="preserve">Reflective </w:t>
            </w:r>
            <w:r w:rsidR="004759E8" w:rsidRPr="00734DDA">
              <w:rPr>
                <w:sz w:val="22"/>
              </w:rPr>
              <w:t>writing</w:t>
            </w:r>
            <w:r w:rsidRPr="00734DDA">
              <w:rPr>
                <w:sz w:val="22"/>
              </w:rPr>
              <w:t xml:space="preserve"> prompt</w:t>
            </w:r>
          </w:p>
        </w:tc>
      </w:tr>
      <w:tr w:rsidR="00F02888" w:rsidRPr="00734DDA">
        <w:trPr>
          <w:trHeight w:val="261"/>
        </w:trPr>
        <w:tc>
          <w:tcPr>
            <w:tcW w:w="1791" w:type="dxa"/>
            <w:tcBorders>
              <w:top w:val="single" w:sz="4" w:space="0" w:color="auto"/>
              <w:left w:val="single" w:sz="4" w:space="0" w:color="auto"/>
              <w:bottom w:val="single" w:sz="4" w:space="0" w:color="auto"/>
              <w:right w:val="single" w:sz="4" w:space="0" w:color="auto"/>
            </w:tcBorders>
          </w:tcPr>
          <w:p w:rsidR="00F02888" w:rsidRPr="00734DDA" w:rsidRDefault="00F02888" w:rsidP="00BF661D">
            <w:pPr>
              <w:rPr>
                <w:sz w:val="22"/>
              </w:rPr>
            </w:pPr>
            <w:r w:rsidRPr="00734DDA">
              <w:rPr>
                <w:sz w:val="22"/>
              </w:rPr>
              <w:t>Feb. 7</w:t>
            </w:r>
          </w:p>
        </w:tc>
        <w:tc>
          <w:tcPr>
            <w:tcW w:w="3447" w:type="dxa"/>
            <w:tcBorders>
              <w:top w:val="single" w:sz="4" w:space="0" w:color="auto"/>
              <w:left w:val="single" w:sz="4" w:space="0" w:color="auto"/>
              <w:bottom w:val="single" w:sz="4" w:space="0" w:color="auto"/>
              <w:right w:val="single" w:sz="4" w:space="0" w:color="auto"/>
            </w:tcBorders>
          </w:tcPr>
          <w:p w:rsidR="00F02888" w:rsidRPr="00734DDA" w:rsidRDefault="00F02888">
            <w:pPr>
              <w:rPr>
                <w:sz w:val="22"/>
              </w:rPr>
            </w:pPr>
            <w:r w:rsidRPr="00734DDA">
              <w:rPr>
                <w:sz w:val="22"/>
              </w:rPr>
              <w:t xml:space="preserve">Share videos/consultancy </w:t>
            </w:r>
            <w:r w:rsidR="0030428B" w:rsidRPr="00734DDA">
              <w:rPr>
                <w:sz w:val="22"/>
              </w:rPr>
              <w:t>(6)</w:t>
            </w:r>
          </w:p>
        </w:tc>
        <w:tc>
          <w:tcPr>
            <w:tcW w:w="5566" w:type="dxa"/>
            <w:tcBorders>
              <w:top w:val="single" w:sz="4" w:space="0" w:color="auto"/>
              <w:left w:val="single" w:sz="4" w:space="0" w:color="auto"/>
              <w:bottom w:val="single" w:sz="4" w:space="0" w:color="auto"/>
              <w:right w:val="single" w:sz="4" w:space="0" w:color="auto"/>
            </w:tcBorders>
          </w:tcPr>
          <w:p w:rsidR="00F02888" w:rsidRPr="00734DDA" w:rsidRDefault="00CF227A" w:rsidP="000A17C0">
            <w:pPr>
              <w:pStyle w:val="ListParagraph"/>
              <w:numPr>
                <w:ilvl w:val="0"/>
                <w:numId w:val="25"/>
              </w:numPr>
              <w:rPr>
                <w:sz w:val="22"/>
              </w:rPr>
            </w:pPr>
            <w:r w:rsidRPr="00734DDA">
              <w:rPr>
                <w:sz w:val="22"/>
              </w:rPr>
              <w:t xml:space="preserve">Post </w:t>
            </w:r>
            <w:r w:rsidR="004759E8" w:rsidRPr="00734DDA">
              <w:rPr>
                <w:sz w:val="22"/>
              </w:rPr>
              <w:t>s</w:t>
            </w:r>
            <w:r w:rsidR="003139A1" w:rsidRPr="00734DDA">
              <w:rPr>
                <w:sz w:val="22"/>
              </w:rPr>
              <w:t>tudent t</w:t>
            </w:r>
            <w:r w:rsidR="00F02888" w:rsidRPr="00734DDA">
              <w:rPr>
                <w:sz w:val="22"/>
              </w:rPr>
              <w:t xml:space="preserve">eaching Log </w:t>
            </w:r>
            <w:r w:rsidR="00724E17" w:rsidRPr="00734DDA">
              <w:rPr>
                <w:sz w:val="22"/>
              </w:rPr>
              <w:t xml:space="preserve">1 </w:t>
            </w:r>
            <w:r w:rsidRPr="00734DDA">
              <w:rPr>
                <w:sz w:val="22"/>
              </w:rPr>
              <w:t xml:space="preserve">to </w:t>
            </w:r>
            <w:r w:rsidR="0025593C" w:rsidRPr="00734DDA">
              <w:rPr>
                <w:sz w:val="22"/>
              </w:rPr>
              <w:t>ST Personal Page</w:t>
            </w:r>
          </w:p>
          <w:p w:rsidR="002F7AB9" w:rsidRPr="00734DDA" w:rsidRDefault="002F7AB9" w:rsidP="004759E8">
            <w:pPr>
              <w:pStyle w:val="ListParagraph"/>
              <w:numPr>
                <w:ilvl w:val="0"/>
                <w:numId w:val="25"/>
              </w:numPr>
              <w:rPr>
                <w:sz w:val="22"/>
              </w:rPr>
            </w:pPr>
            <w:r w:rsidRPr="00734DDA">
              <w:rPr>
                <w:sz w:val="22"/>
              </w:rPr>
              <w:t xml:space="preserve">Reflective </w:t>
            </w:r>
            <w:r w:rsidR="004759E8" w:rsidRPr="00734DDA">
              <w:rPr>
                <w:sz w:val="22"/>
              </w:rPr>
              <w:t>writing</w:t>
            </w:r>
            <w:r w:rsidRPr="00734DDA">
              <w:rPr>
                <w:sz w:val="22"/>
              </w:rPr>
              <w:t xml:space="preserve"> prompt</w:t>
            </w:r>
          </w:p>
        </w:tc>
      </w:tr>
      <w:tr w:rsidR="00F02888" w:rsidRPr="00734DDA">
        <w:trPr>
          <w:trHeight w:val="261"/>
        </w:trPr>
        <w:tc>
          <w:tcPr>
            <w:tcW w:w="1791" w:type="dxa"/>
            <w:tcBorders>
              <w:top w:val="single" w:sz="4" w:space="0" w:color="auto"/>
              <w:left w:val="single" w:sz="4" w:space="0" w:color="auto"/>
              <w:bottom w:val="single" w:sz="4" w:space="0" w:color="auto"/>
              <w:right w:val="single" w:sz="4" w:space="0" w:color="auto"/>
            </w:tcBorders>
          </w:tcPr>
          <w:p w:rsidR="00F02888" w:rsidRPr="00734DDA" w:rsidRDefault="00F02888" w:rsidP="00BF661D">
            <w:pPr>
              <w:rPr>
                <w:sz w:val="22"/>
              </w:rPr>
            </w:pPr>
            <w:r w:rsidRPr="00734DDA">
              <w:rPr>
                <w:sz w:val="22"/>
              </w:rPr>
              <w:t>Feb. 14</w:t>
            </w:r>
          </w:p>
        </w:tc>
        <w:tc>
          <w:tcPr>
            <w:tcW w:w="3447" w:type="dxa"/>
            <w:tcBorders>
              <w:top w:val="single" w:sz="4" w:space="0" w:color="auto"/>
              <w:left w:val="single" w:sz="4" w:space="0" w:color="auto"/>
              <w:bottom w:val="single" w:sz="4" w:space="0" w:color="auto"/>
              <w:right w:val="single" w:sz="4" w:space="0" w:color="auto"/>
            </w:tcBorders>
          </w:tcPr>
          <w:p w:rsidR="00F02888" w:rsidRPr="00734DDA" w:rsidRDefault="001C3EE4" w:rsidP="001C3EE4">
            <w:pPr>
              <w:rPr>
                <w:sz w:val="22"/>
              </w:rPr>
            </w:pPr>
            <w:r w:rsidRPr="00734DDA">
              <w:rPr>
                <w:sz w:val="22"/>
              </w:rPr>
              <w:t>Considering the needs of English learners</w:t>
            </w:r>
          </w:p>
        </w:tc>
        <w:tc>
          <w:tcPr>
            <w:tcW w:w="5566" w:type="dxa"/>
            <w:tcBorders>
              <w:top w:val="single" w:sz="4" w:space="0" w:color="auto"/>
              <w:left w:val="single" w:sz="4" w:space="0" w:color="auto"/>
              <w:bottom w:val="single" w:sz="4" w:space="0" w:color="auto"/>
              <w:right w:val="single" w:sz="4" w:space="0" w:color="auto"/>
            </w:tcBorders>
          </w:tcPr>
          <w:p w:rsidR="00E40C4C" w:rsidRPr="00734DDA" w:rsidRDefault="00E40C4C" w:rsidP="00E40C4C">
            <w:pPr>
              <w:pStyle w:val="ListParagraph"/>
              <w:numPr>
                <w:ilvl w:val="0"/>
                <w:numId w:val="22"/>
              </w:numPr>
              <w:rPr>
                <w:sz w:val="22"/>
              </w:rPr>
            </w:pPr>
            <w:r w:rsidRPr="00734DDA">
              <w:rPr>
                <w:sz w:val="22"/>
              </w:rPr>
              <w:t>Video consultancy write up</w:t>
            </w:r>
          </w:p>
          <w:p w:rsidR="00F02888" w:rsidRPr="00734DDA" w:rsidRDefault="002F7AB9" w:rsidP="004759E8">
            <w:pPr>
              <w:pStyle w:val="ListParagraph"/>
              <w:numPr>
                <w:ilvl w:val="0"/>
                <w:numId w:val="22"/>
              </w:numPr>
              <w:rPr>
                <w:sz w:val="22"/>
              </w:rPr>
            </w:pPr>
            <w:r w:rsidRPr="00734DDA">
              <w:rPr>
                <w:sz w:val="22"/>
              </w:rPr>
              <w:t xml:space="preserve">Reflective </w:t>
            </w:r>
            <w:r w:rsidR="004759E8" w:rsidRPr="00734DDA">
              <w:rPr>
                <w:sz w:val="22"/>
              </w:rPr>
              <w:t>writing</w:t>
            </w:r>
            <w:r w:rsidRPr="00734DDA">
              <w:rPr>
                <w:sz w:val="22"/>
              </w:rPr>
              <w:t xml:space="preserve"> prompt</w:t>
            </w:r>
          </w:p>
        </w:tc>
      </w:tr>
      <w:tr w:rsidR="00F02888" w:rsidRPr="00734DDA">
        <w:trPr>
          <w:trHeight w:val="440"/>
        </w:trPr>
        <w:tc>
          <w:tcPr>
            <w:tcW w:w="1791" w:type="dxa"/>
            <w:tcBorders>
              <w:top w:val="single" w:sz="4" w:space="0" w:color="auto"/>
              <w:left w:val="single" w:sz="4" w:space="0" w:color="auto"/>
              <w:bottom w:val="single" w:sz="4" w:space="0" w:color="auto"/>
              <w:right w:val="single" w:sz="4" w:space="0" w:color="auto"/>
            </w:tcBorders>
          </w:tcPr>
          <w:p w:rsidR="00F02888" w:rsidRPr="00734DDA" w:rsidRDefault="00F02888" w:rsidP="002C1946">
            <w:pPr>
              <w:rPr>
                <w:sz w:val="22"/>
              </w:rPr>
            </w:pPr>
            <w:r w:rsidRPr="00734DDA">
              <w:rPr>
                <w:sz w:val="22"/>
              </w:rPr>
              <w:t>Feb. 21</w:t>
            </w:r>
          </w:p>
        </w:tc>
        <w:tc>
          <w:tcPr>
            <w:tcW w:w="3447" w:type="dxa"/>
            <w:tcBorders>
              <w:top w:val="single" w:sz="4" w:space="0" w:color="auto"/>
              <w:left w:val="single" w:sz="4" w:space="0" w:color="auto"/>
              <w:bottom w:val="single" w:sz="4" w:space="0" w:color="auto"/>
              <w:right w:val="single" w:sz="4" w:space="0" w:color="auto"/>
            </w:tcBorders>
          </w:tcPr>
          <w:p w:rsidR="00F02888" w:rsidRPr="00734DDA" w:rsidRDefault="00F02888">
            <w:pPr>
              <w:rPr>
                <w:sz w:val="22"/>
              </w:rPr>
            </w:pPr>
            <w:r w:rsidRPr="00734DDA">
              <w:rPr>
                <w:sz w:val="22"/>
              </w:rPr>
              <w:t xml:space="preserve">Share videos/consultancy </w:t>
            </w:r>
            <w:r w:rsidR="0030428B" w:rsidRPr="00734DDA">
              <w:rPr>
                <w:sz w:val="22"/>
              </w:rPr>
              <w:t>(6)</w:t>
            </w:r>
          </w:p>
        </w:tc>
        <w:tc>
          <w:tcPr>
            <w:tcW w:w="5566" w:type="dxa"/>
            <w:tcBorders>
              <w:top w:val="single" w:sz="4" w:space="0" w:color="auto"/>
              <w:left w:val="single" w:sz="4" w:space="0" w:color="auto"/>
              <w:bottom w:val="single" w:sz="4" w:space="0" w:color="auto"/>
              <w:right w:val="single" w:sz="4" w:space="0" w:color="auto"/>
            </w:tcBorders>
          </w:tcPr>
          <w:p w:rsidR="002F7AB9" w:rsidRPr="00734DDA" w:rsidRDefault="002F7AB9" w:rsidP="004759E8">
            <w:pPr>
              <w:pStyle w:val="ListParagraph"/>
              <w:numPr>
                <w:ilvl w:val="0"/>
                <w:numId w:val="23"/>
              </w:numPr>
              <w:rPr>
                <w:sz w:val="22"/>
              </w:rPr>
            </w:pPr>
            <w:r w:rsidRPr="00734DDA">
              <w:rPr>
                <w:sz w:val="22"/>
              </w:rPr>
              <w:t xml:space="preserve">Reflective </w:t>
            </w:r>
            <w:r w:rsidR="004759E8" w:rsidRPr="00734DDA">
              <w:rPr>
                <w:sz w:val="22"/>
              </w:rPr>
              <w:t>writing</w:t>
            </w:r>
            <w:r w:rsidRPr="00734DDA">
              <w:rPr>
                <w:sz w:val="22"/>
              </w:rPr>
              <w:t xml:space="preserve"> prompt</w:t>
            </w:r>
          </w:p>
        </w:tc>
      </w:tr>
      <w:tr w:rsidR="00F02888" w:rsidRPr="00734DDA">
        <w:trPr>
          <w:trHeight w:val="513"/>
        </w:trPr>
        <w:tc>
          <w:tcPr>
            <w:tcW w:w="1791" w:type="dxa"/>
            <w:tcBorders>
              <w:top w:val="single" w:sz="4" w:space="0" w:color="auto"/>
              <w:left w:val="single" w:sz="4" w:space="0" w:color="auto"/>
              <w:bottom w:val="single" w:sz="4" w:space="0" w:color="auto"/>
              <w:right w:val="single" w:sz="4" w:space="0" w:color="auto"/>
            </w:tcBorders>
          </w:tcPr>
          <w:p w:rsidR="00F02888" w:rsidRPr="00734DDA" w:rsidRDefault="00F02888">
            <w:pPr>
              <w:rPr>
                <w:sz w:val="22"/>
              </w:rPr>
            </w:pPr>
            <w:r w:rsidRPr="00734DDA">
              <w:rPr>
                <w:sz w:val="22"/>
              </w:rPr>
              <w:t>Feb. 28</w:t>
            </w:r>
          </w:p>
        </w:tc>
        <w:tc>
          <w:tcPr>
            <w:tcW w:w="3447" w:type="dxa"/>
            <w:tcBorders>
              <w:top w:val="single" w:sz="4" w:space="0" w:color="auto"/>
              <w:left w:val="single" w:sz="4" w:space="0" w:color="auto"/>
              <w:bottom w:val="single" w:sz="4" w:space="0" w:color="auto"/>
              <w:right w:val="single" w:sz="4" w:space="0" w:color="auto"/>
            </w:tcBorders>
          </w:tcPr>
          <w:p w:rsidR="00F02888" w:rsidRPr="00734DDA" w:rsidRDefault="001C3EE4" w:rsidP="002237B1">
            <w:pPr>
              <w:rPr>
                <w:sz w:val="22"/>
              </w:rPr>
            </w:pPr>
            <w:r w:rsidRPr="00734DDA">
              <w:rPr>
                <w:sz w:val="22"/>
              </w:rPr>
              <w:t>Dealing with challenging people</w:t>
            </w:r>
          </w:p>
        </w:tc>
        <w:tc>
          <w:tcPr>
            <w:tcW w:w="5566" w:type="dxa"/>
            <w:tcBorders>
              <w:top w:val="single" w:sz="4" w:space="0" w:color="auto"/>
              <w:left w:val="single" w:sz="4" w:space="0" w:color="auto"/>
              <w:bottom w:val="single" w:sz="4" w:space="0" w:color="auto"/>
              <w:right w:val="single" w:sz="4" w:space="0" w:color="auto"/>
            </w:tcBorders>
          </w:tcPr>
          <w:p w:rsidR="002F7AB9" w:rsidRPr="00734DDA" w:rsidRDefault="002F7AB9" w:rsidP="002F7AB9">
            <w:pPr>
              <w:pStyle w:val="ListParagraph"/>
              <w:numPr>
                <w:ilvl w:val="0"/>
                <w:numId w:val="22"/>
              </w:numPr>
              <w:rPr>
                <w:sz w:val="22"/>
              </w:rPr>
            </w:pPr>
            <w:r w:rsidRPr="00734DDA">
              <w:rPr>
                <w:sz w:val="22"/>
              </w:rPr>
              <w:t>Video consultancy write up</w:t>
            </w:r>
          </w:p>
          <w:p w:rsidR="00F02888" w:rsidRPr="00734DDA" w:rsidRDefault="002F7AB9" w:rsidP="004759E8">
            <w:pPr>
              <w:pStyle w:val="ListParagraph"/>
              <w:numPr>
                <w:ilvl w:val="0"/>
                <w:numId w:val="22"/>
              </w:numPr>
              <w:rPr>
                <w:sz w:val="22"/>
              </w:rPr>
            </w:pPr>
            <w:r w:rsidRPr="00734DDA">
              <w:rPr>
                <w:sz w:val="22"/>
              </w:rPr>
              <w:t xml:space="preserve">Reflective </w:t>
            </w:r>
            <w:r w:rsidR="004759E8" w:rsidRPr="00734DDA">
              <w:rPr>
                <w:sz w:val="22"/>
              </w:rPr>
              <w:t>writing</w:t>
            </w:r>
            <w:r w:rsidRPr="00734DDA">
              <w:rPr>
                <w:sz w:val="22"/>
              </w:rPr>
              <w:t xml:space="preserve"> prompt</w:t>
            </w:r>
          </w:p>
        </w:tc>
      </w:tr>
      <w:tr w:rsidR="00F02888" w:rsidRPr="00734DDA">
        <w:trPr>
          <w:trHeight w:val="404"/>
        </w:trPr>
        <w:tc>
          <w:tcPr>
            <w:tcW w:w="1791" w:type="dxa"/>
            <w:tcBorders>
              <w:top w:val="single" w:sz="4" w:space="0" w:color="auto"/>
              <w:left w:val="single" w:sz="4" w:space="0" w:color="auto"/>
              <w:bottom w:val="single" w:sz="4" w:space="0" w:color="auto"/>
              <w:right w:val="single" w:sz="4" w:space="0" w:color="auto"/>
            </w:tcBorders>
          </w:tcPr>
          <w:p w:rsidR="00F02888" w:rsidRPr="00734DDA" w:rsidRDefault="00F02888">
            <w:pPr>
              <w:rPr>
                <w:sz w:val="22"/>
              </w:rPr>
            </w:pPr>
            <w:r w:rsidRPr="00734DDA">
              <w:rPr>
                <w:sz w:val="22"/>
              </w:rPr>
              <w:t>March 7</w:t>
            </w:r>
          </w:p>
        </w:tc>
        <w:tc>
          <w:tcPr>
            <w:tcW w:w="3447" w:type="dxa"/>
            <w:tcBorders>
              <w:top w:val="single" w:sz="4" w:space="0" w:color="auto"/>
              <w:left w:val="single" w:sz="4" w:space="0" w:color="auto"/>
              <w:bottom w:val="single" w:sz="4" w:space="0" w:color="auto"/>
              <w:right w:val="single" w:sz="4" w:space="0" w:color="auto"/>
            </w:tcBorders>
          </w:tcPr>
          <w:p w:rsidR="00F02888" w:rsidRPr="00734DDA" w:rsidRDefault="00F02888" w:rsidP="00BF661D">
            <w:pPr>
              <w:rPr>
                <w:sz w:val="22"/>
              </w:rPr>
            </w:pPr>
            <w:r w:rsidRPr="00734DDA">
              <w:rPr>
                <w:sz w:val="22"/>
              </w:rPr>
              <w:t xml:space="preserve">Share videos/consultancy </w:t>
            </w:r>
            <w:r w:rsidR="0030428B" w:rsidRPr="00734DDA">
              <w:rPr>
                <w:sz w:val="22"/>
              </w:rPr>
              <w:t>(6)</w:t>
            </w:r>
          </w:p>
        </w:tc>
        <w:tc>
          <w:tcPr>
            <w:tcW w:w="5566" w:type="dxa"/>
            <w:tcBorders>
              <w:top w:val="single" w:sz="4" w:space="0" w:color="auto"/>
              <w:left w:val="single" w:sz="4" w:space="0" w:color="auto"/>
              <w:bottom w:val="single" w:sz="4" w:space="0" w:color="auto"/>
              <w:right w:val="single" w:sz="4" w:space="0" w:color="auto"/>
            </w:tcBorders>
          </w:tcPr>
          <w:p w:rsidR="002F7AB9" w:rsidRPr="00734DDA" w:rsidRDefault="002F7AB9" w:rsidP="004759E8">
            <w:pPr>
              <w:pStyle w:val="ListParagraph"/>
              <w:numPr>
                <w:ilvl w:val="0"/>
                <w:numId w:val="26"/>
              </w:numPr>
              <w:rPr>
                <w:sz w:val="22"/>
              </w:rPr>
            </w:pPr>
            <w:r w:rsidRPr="00734DDA">
              <w:rPr>
                <w:sz w:val="22"/>
              </w:rPr>
              <w:t xml:space="preserve">Reflective </w:t>
            </w:r>
            <w:r w:rsidR="004759E8" w:rsidRPr="00734DDA">
              <w:rPr>
                <w:sz w:val="22"/>
              </w:rPr>
              <w:t>writing</w:t>
            </w:r>
            <w:r w:rsidRPr="00734DDA">
              <w:rPr>
                <w:sz w:val="22"/>
              </w:rPr>
              <w:t xml:space="preserve"> prompt</w:t>
            </w:r>
          </w:p>
        </w:tc>
      </w:tr>
      <w:tr w:rsidR="00F02888" w:rsidRPr="00734DDA">
        <w:trPr>
          <w:trHeight w:val="251"/>
        </w:trPr>
        <w:tc>
          <w:tcPr>
            <w:tcW w:w="1791" w:type="dxa"/>
            <w:tcBorders>
              <w:top w:val="single" w:sz="4" w:space="0" w:color="auto"/>
              <w:left w:val="single" w:sz="4" w:space="0" w:color="auto"/>
              <w:bottom w:val="single" w:sz="4" w:space="0" w:color="auto"/>
              <w:right w:val="single" w:sz="4" w:space="0" w:color="auto"/>
            </w:tcBorders>
          </w:tcPr>
          <w:p w:rsidR="00F02888" w:rsidRPr="00734DDA" w:rsidRDefault="00F02888">
            <w:pPr>
              <w:rPr>
                <w:sz w:val="22"/>
              </w:rPr>
            </w:pPr>
            <w:r w:rsidRPr="00734DDA">
              <w:rPr>
                <w:sz w:val="22"/>
              </w:rPr>
              <w:t>March 14</w:t>
            </w:r>
          </w:p>
        </w:tc>
        <w:tc>
          <w:tcPr>
            <w:tcW w:w="3447" w:type="dxa"/>
            <w:tcBorders>
              <w:top w:val="single" w:sz="4" w:space="0" w:color="auto"/>
              <w:left w:val="single" w:sz="4" w:space="0" w:color="auto"/>
              <w:bottom w:val="single" w:sz="4" w:space="0" w:color="auto"/>
              <w:right w:val="single" w:sz="4" w:space="0" w:color="auto"/>
            </w:tcBorders>
          </w:tcPr>
          <w:p w:rsidR="0030428B" w:rsidRPr="00734DDA" w:rsidRDefault="00857121" w:rsidP="0030428B">
            <w:pPr>
              <w:rPr>
                <w:sz w:val="22"/>
              </w:rPr>
            </w:pPr>
            <w:r w:rsidRPr="00734DDA">
              <w:rPr>
                <w:sz w:val="22"/>
              </w:rPr>
              <w:t>Discuss student teaching experience</w:t>
            </w:r>
          </w:p>
          <w:p w:rsidR="00F02888" w:rsidRPr="00734DDA" w:rsidRDefault="0030428B" w:rsidP="0030428B">
            <w:pPr>
              <w:rPr>
                <w:sz w:val="22"/>
              </w:rPr>
            </w:pPr>
            <w:r w:rsidRPr="00734DDA">
              <w:rPr>
                <w:sz w:val="22"/>
              </w:rPr>
              <w:t>Course Evaluation</w:t>
            </w:r>
          </w:p>
        </w:tc>
        <w:tc>
          <w:tcPr>
            <w:tcW w:w="5566" w:type="dxa"/>
            <w:tcBorders>
              <w:top w:val="single" w:sz="4" w:space="0" w:color="auto"/>
              <w:left w:val="single" w:sz="4" w:space="0" w:color="auto"/>
              <w:bottom w:val="single" w:sz="4" w:space="0" w:color="auto"/>
              <w:right w:val="single" w:sz="4" w:space="0" w:color="auto"/>
            </w:tcBorders>
          </w:tcPr>
          <w:p w:rsidR="002F7AB9" w:rsidRPr="00734DDA" w:rsidRDefault="002F7AB9" w:rsidP="002F7AB9">
            <w:pPr>
              <w:pStyle w:val="ListParagraph"/>
              <w:numPr>
                <w:ilvl w:val="0"/>
                <w:numId w:val="22"/>
              </w:numPr>
              <w:rPr>
                <w:sz w:val="22"/>
              </w:rPr>
            </w:pPr>
            <w:r w:rsidRPr="00734DDA">
              <w:rPr>
                <w:sz w:val="22"/>
              </w:rPr>
              <w:t>Video consultancy write up</w:t>
            </w:r>
          </w:p>
          <w:p w:rsidR="00F02888" w:rsidRPr="00734DDA" w:rsidRDefault="00762AC7" w:rsidP="00DA2BD7">
            <w:pPr>
              <w:pStyle w:val="ListParagraph"/>
              <w:numPr>
                <w:ilvl w:val="0"/>
                <w:numId w:val="22"/>
              </w:numPr>
              <w:rPr>
                <w:sz w:val="22"/>
              </w:rPr>
            </w:pPr>
            <w:r w:rsidRPr="00734DDA">
              <w:rPr>
                <w:sz w:val="22"/>
              </w:rPr>
              <w:t xml:space="preserve">Post </w:t>
            </w:r>
            <w:r w:rsidR="004759E8" w:rsidRPr="00734DDA">
              <w:rPr>
                <w:sz w:val="22"/>
              </w:rPr>
              <w:t>s</w:t>
            </w:r>
            <w:r w:rsidR="00724E17" w:rsidRPr="00734DDA">
              <w:rPr>
                <w:sz w:val="22"/>
              </w:rPr>
              <w:t>tudent teaching L</w:t>
            </w:r>
            <w:r w:rsidR="00DA2BD7" w:rsidRPr="00734DDA">
              <w:rPr>
                <w:sz w:val="22"/>
              </w:rPr>
              <w:t>og 2</w:t>
            </w:r>
            <w:r w:rsidRPr="00734DDA">
              <w:rPr>
                <w:sz w:val="22"/>
              </w:rPr>
              <w:t xml:space="preserve"> </w:t>
            </w:r>
            <w:r w:rsidR="00EA4250" w:rsidRPr="00734DDA">
              <w:rPr>
                <w:sz w:val="22"/>
              </w:rPr>
              <w:t>to</w:t>
            </w:r>
            <w:r w:rsidR="00DB2187" w:rsidRPr="00734DDA">
              <w:rPr>
                <w:sz w:val="22"/>
              </w:rPr>
              <w:t xml:space="preserve"> </w:t>
            </w:r>
            <w:r w:rsidR="0025593C" w:rsidRPr="00734DDA">
              <w:rPr>
                <w:sz w:val="22"/>
              </w:rPr>
              <w:t>ST Personal Page</w:t>
            </w:r>
          </w:p>
        </w:tc>
      </w:tr>
      <w:tr w:rsidR="00F02888" w:rsidRPr="00734DDA">
        <w:trPr>
          <w:trHeight w:val="611"/>
        </w:trPr>
        <w:tc>
          <w:tcPr>
            <w:tcW w:w="1791" w:type="dxa"/>
            <w:tcBorders>
              <w:top w:val="single" w:sz="4" w:space="0" w:color="auto"/>
              <w:left w:val="single" w:sz="4" w:space="0" w:color="auto"/>
              <w:bottom w:val="single" w:sz="4" w:space="0" w:color="auto"/>
              <w:right w:val="single" w:sz="4" w:space="0" w:color="auto"/>
            </w:tcBorders>
          </w:tcPr>
          <w:p w:rsidR="00F02888" w:rsidRPr="00734DDA" w:rsidRDefault="00F02888">
            <w:pPr>
              <w:rPr>
                <w:sz w:val="22"/>
              </w:rPr>
            </w:pPr>
            <w:r w:rsidRPr="00734DDA">
              <w:rPr>
                <w:sz w:val="22"/>
              </w:rPr>
              <w:t>**Mon March 18**</w:t>
            </w:r>
          </w:p>
        </w:tc>
        <w:tc>
          <w:tcPr>
            <w:tcW w:w="3447" w:type="dxa"/>
            <w:tcBorders>
              <w:top w:val="single" w:sz="4" w:space="0" w:color="auto"/>
              <w:left w:val="single" w:sz="4" w:space="0" w:color="auto"/>
              <w:bottom w:val="single" w:sz="4" w:space="0" w:color="auto"/>
              <w:right w:val="single" w:sz="4" w:space="0" w:color="auto"/>
            </w:tcBorders>
          </w:tcPr>
          <w:p w:rsidR="00F02888" w:rsidRPr="00734DDA" w:rsidRDefault="00F02888" w:rsidP="004628C9">
            <w:pPr>
              <w:rPr>
                <w:sz w:val="22"/>
              </w:rPr>
            </w:pPr>
            <w:r w:rsidRPr="00734DDA">
              <w:rPr>
                <w:sz w:val="22"/>
              </w:rPr>
              <w:t>PRINCIPAL’S PANEL (Universit</w:t>
            </w:r>
            <w:r w:rsidR="004759E8" w:rsidRPr="00734DDA">
              <w:rPr>
                <w:sz w:val="22"/>
              </w:rPr>
              <w:t>y Place Conference Center, 4-6:0</w:t>
            </w:r>
            <w:r w:rsidRPr="00734DDA">
              <w:rPr>
                <w:sz w:val="22"/>
              </w:rPr>
              <w:t>0)</w:t>
            </w:r>
          </w:p>
        </w:tc>
        <w:tc>
          <w:tcPr>
            <w:tcW w:w="5566" w:type="dxa"/>
            <w:tcBorders>
              <w:top w:val="single" w:sz="4" w:space="0" w:color="auto"/>
              <w:left w:val="single" w:sz="4" w:space="0" w:color="auto"/>
              <w:bottom w:val="single" w:sz="4" w:space="0" w:color="auto"/>
              <w:right w:val="single" w:sz="4" w:space="0" w:color="auto"/>
            </w:tcBorders>
          </w:tcPr>
          <w:p w:rsidR="00F02888" w:rsidRPr="00734DDA" w:rsidRDefault="00F02888" w:rsidP="00BF661D">
            <w:pPr>
              <w:rPr>
                <w:sz w:val="22"/>
              </w:rPr>
            </w:pPr>
            <w:r w:rsidRPr="00734DDA">
              <w:rPr>
                <w:sz w:val="22"/>
              </w:rPr>
              <w:t xml:space="preserve">Reflective Essay on Professional Growth posted to </w:t>
            </w:r>
            <w:r w:rsidR="0025593C" w:rsidRPr="00734DDA">
              <w:rPr>
                <w:sz w:val="22"/>
              </w:rPr>
              <w:t>ST Personal Page</w:t>
            </w:r>
            <w:r w:rsidRPr="00734DDA">
              <w:rPr>
                <w:sz w:val="22"/>
              </w:rPr>
              <w:t xml:space="preserve"> on cohort wiki</w:t>
            </w:r>
          </w:p>
        </w:tc>
      </w:tr>
      <w:tr w:rsidR="00F02888" w:rsidRPr="00734DDA">
        <w:trPr>
          <w:trHeight w:val="251"/>
        </w:trPr>
        <w:tc>
          <w:tcPr>
            <w:tcW w:w="1791" w:type="dxa"/>
            <w:tcBorders>
              <w:top w:val="single" w:sz="4" w:space="0" w:color="auto"/>
              <w:left w:val="single" w:sz="4" w:space="0" w:color="auto"/>
              <w:bottom w:val="single" w:sz="4" w:space="0" w:color="auto"/>
              <w:right w:val="single" w:sz="4" w:space="0" w:color="auto"/>
            </w:tcBorders>
          </w:tcPr>
          <w:p w:rsidR="00F02888" w:rsidRPr="00734DDA" w:rsidRDefault="00F02888" w:rsidP="00BF661D">
            <w:pPr>
              <w:rPr>
                <w:sz w:val="22"/>
              </w:rPr>
            </w:pPr>
            <w:r w:rsidRPr="00734DDA">
              <w:rPr>
                <w:sz w:val="22"/>
              </w:rPr>
              <w:t>March 21</w:t>
            </w:r>
          </w:p>
        </w:tc>
        <w:tc>
          <w:tcPr>
            <w:tcW w:w="3447" w:type="dxa"/>
            <w:tcBorders>
              <w:top w:val="single" w:sz="4" w:space="0" w:color="auto"/>
              <w:left w:val="single" w:sz="4" w:space="0" w:color="auto"/>
              <w:bottom w:val="single" w:sz="4" w:space="0" w:color="auto"/>
              <w:right w:val="single" w:sz="4" w:space="0" w:color="auto"/>
            </w:tcBorders>
          </w:tcPr>
          <w:p w:rsidR="00F02888" w:rsidRPr="00734DDA" w:rsidRDefault="00F02888">
            <w:pPr>
              <w:rPr>
                <w:sz w:val="22"/>
              </w:rPr>
            </w:pPr>
            <w:r w:rsidRPr="00734DDA">
              <w:rPr>
                <w:sz w:val="22"/>
              </w:rPr>
              <w:t>NO CLASS MEETING</w:t>
            </w:r>
          </w:p>
        </w:tc>
        <w:tc>
          <w:tcPr>
            <w:tcW w:w="5566" w:type="dxa"/>
            <w:tcBorders>
              <w:top w:val="single" w:sz="4" w:space="0" w:color="auto"/>
              <w:left w:val="single" w:sz="4" w:space="0" w:color="auto"/>
              <w:bottom w:val="single" w:sz="4" w:space="0" w:color="auto"/>
              <w:right w:val="single" w:sz="4" w:space="0" w:color="auto"/>
            </w:tcBorders>
          </w:tcPr>
          <w:p w:rsidR="00F02888" w:rsidRPr="00734DDA" w:rsidRDefault="00F02888">
            <w:pPr>
              <w:rPr>
                <w:sz w:val="22"/>
              </w:rPr>
            </w:pPr>
          </w:p>
        </w:tc>
      </w:tr>
    </w:tbl>
    <w:p w:rsidR="00D6094C" w:rsidRPr="00734DDA" w:rsidRDefault="00D6094C" w:rsidP="00D6094C">
      <w:pPr>
        <w:pStyle w:val="BodyTextIndent"/>
        <w:rPr>
          <w:sz w:val="22"/>
          <w:szCs w:val="28"/>
        </w:rPr>
      </w:pPr>
    </w:p>
    <w:p w:rsidR="00BF661D" w:rsidRPr="00734DDA" w:rsidRDefault="00BF661D" w:rsidP="00D6094C">
      <w:pPr>
        <w:pStyle w:val="BodyTextIndent"/>
        <w:keepNext/>
        <w:widowControl w:val="0"/>
        <w:rPr>
          <w:sz w:val="22"/>
        </w:rPr>
      </w:pPr>
      <w:r w:rsidRPr="00734DDA">
        <w:rPr>
          <w:sz w:val="22"/>
          <w:szCs w:val="28"/>
        </w:rPr>
        <w:t>On or Before</w:t>
      </w:r>
      <w:r w:rsidRPr="00734DDA">
        <w:rPr>
          <w:sz w:val="22"/>
        </w:rPr>
        <w:t xml:space="preserve">     </w:t>
      </w:r>
      <w:r w:rsidR="008B6F2A" w:rsidRPr="00734DDA">
        <w:rPr>
          <w:sz w:val="22"/>
        </w:rPr>
        <w:t xml:space="preserve">   </w:t>
      </w:r>
      <w:r w:rsidRPr="00734DDA">
        <w:rPr>
          <w:sz w:val="22"/>
        </w:rPr>
        <w:t>Student Teaching and Work Sample Deadlines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750"/>
        <w:gridCol w:w="8874"/>
      </w:tblGrid>
      <w:tr w:rsidR="00BF661D" w:rsidRPr="00734DDA">
        <w:trPr>
          <w:trHeight w:val="275"/>
        </w:trPr>
        <w:tc>
          <w:tcPr>
            <w:tcW w:w="1750" w:type="dxa"/>
          </w:tcPr>
          <w:p w:rsidR="00BF661D" w:rsidRPr="00734DDA" w:rsidRDefault="00BF661D" w:rsidP="00D6094C">
            <w:pPr>
              <w:pStyle w:val="BodyTextIndent"/>
              <w:keepNext/>
              <w:widowControl w:val="0"/>
              <w:ind w:left="0"/>
              <w:rPr>
                <w:sz w:val="22"/>
              </w:rPr>
            </w:pPr>
            <w:r w:rsidRPr="00734DDA">
              <w:rPr>
                <w:sz w:val="22"/>
              </w:rPr>
              <w:t>Jan 1</w:t>
            </w:r>
            <w:r w:rsidR="00EA4250" w:rsidRPr="00734DDA">
              <w:rPr>
                <w:sz w:val="22"/>
              </w:rPr>
              <w:t>7</w:t>
            </w:r>
          </w:p>
        </w:tc>
        <w:tc>
          <w:tcPr>
            <w:tcW w:w="8874" w:type="dxa"/>
          </w:tcPr>
          <w:p w:rsidR="00BF661D" w:rsidRPr="00734DDA" w:rsidRDefault="007A2716" w:rsidP="00D6094C">
            <w:pPr>
              <w:pStyle w:val="BodyTextIndent"/>
              <w:keepNext/>
              <w:widowControl w:val="0"/>
              <w:ind w:left="0"/>
              <w:rPr>
                <w:sz w:val="22"/>
              </w:rPr>
            </w:pPr>
            <w:r w:rsidRPr="00734DDA">
              <w:rPr>
                <w:sz w:val="22"/>
              </w:rPr>
              <w:t>Submit draft work sample p</w:t>
            </w:r>
            <w:r w:rsidR="00BF661D" w:rsidRPr="00734DDA">
              <w:rPr>
                <w:sz w:val="22"/>
              </w:rPr>
              <w:t xml:space="preserve">re-assessment to </w:t>
            </w:r>
            <w:r w:rsidR="00A757A6" w:rsidRPr="00734DDA">
              <w:rPr>
                <w:sz w:val="22"/>
              </w:rPr>
              <w:t xml:space="preserve">personal page </w:t>
            </w:r>
            <w:r w:rsidR="00BF661D" w:rsidRPr="00734DDA">
              <w:rPr>
                <w:sz w:val="22"/>
              </w:rPr>
              <w:t>for review</w:t>
            </w:r>
          </w:p>
        </w:tc>
      </w:tr>
      <w:tr w:rsidR="00BF661D" w:rsidRPr="00734DDA">
        <w:trPr>
          <w:trHeight w:val="287"/>
        </w:trPr>
        <w:tc>
          <w:tcPr>
            <w:tcW w:w="1750" w:type="dxa"/>
          </w:tcPr>
          <w:p w:rsidR="00BF661D" w:rsidRPr="00734DDA" w:rsidRDefault="00824348" w:rsidP="00D6094C">
            <w:pPr>
              <w:pStyle w:val="BodyTextIndent"/>
              <w:keepNext/>
              <w:widowControl w:val="0"/>
              <w:ind w:left="0"/>
              <w:rPr>
                <w:sz w:val="22"/>
              </w:rPr>
            </w:pPr>
            <w:r w:rsidRPr="00734DDA">
              <w:rPr>
                <w:sz w:val="22"/>
              </w:rPr>
              <w:t xml:space="preserve">Feb </w:t>
            </w:r>
            <w:r w:rsidR="00857B04" w:rsidRPr="00734DDA">
              <w:rPr>
                <w:sz w:val="22"/>
              </w:rPr>
              <w:t>1</w:t>
            </w:r>
          </w:p>
        </w:tc>
        <w:tc>
          <w:tcPr>
            <w:tcW w:w="8874" w:type="dxa"/>
          </w:tcPr>
          <w:p w:rsidR="00BF661D" w:rsidRPr="00734DDA" w:rsidRDefault="00BF661D" w:rsidP="00D6094C">
            <w:pPr>
              <w:pStyle w:val="BodyTextIndent"/>
              <w:keepNext/>
              <w:widowControl w:val="0"/>
              <w:ind w:left="0"/>
              <w:rPr>
                <w:sz w:val="22"/>
              </w:rPr>
            </w:pPr>
            <w:r w:rsidRPr="00734DDA">
              <w:rPr>
                <w:sz w:val="22"/>
              </w:rPr>
              <w:t>Administer pre-assessment for work sample</w:t>
            </w:r>
          </w:p>
        </w:tc>
      </w:tr>
      <w:tr w:rsidR="00857B04" w:rsidRPr="00734DDA">
        <w:trPr>
          <w:trHeight w:val="287"/>
        </w:trPr>
        <w:tc>
          <w:tcPr>
            <w:tcW w:w="1750" w:type="dxa"/>
          </w:tcPr>
          <w:p w:rsidR="00857B04" w:rsidRPr="00734DDA" w:rsidRDefault="00857B04" w:rsidP="00D6094C">
            <w:pPr>
              <w:pStyle w:val="BodyTextIndent"/>
              <w:keepNext/>
              <w:widowControl w:val="0"/>
              <w:ind w:left="0"/>
              <w:rPr>
                <w:sz w:val="22"/>
              </w:rPr>
            </w:pPr>
            <w:r w:rsidRPr="00734DDA">
              <w:rPr>
                <w:sz w:val="22"/>
              </w:rPr>
              <w:t>Feb 4</w:t>
            </w:r>
          </w:p>
        </w:tc>
        <w:tc>
          <w:tcPr>
            <w:tcW w:w="8874" w:type="dxa"/>
          </w:tcPr>
          <w:p w:rsidR="00857B04" w:rsidRPr="00734DDA" w:rsidRDefault="00857B04" w:rsidP="00D6094C">
            <w:pPr>
              <w:pStyle w:val="BodyTextIndent"/>
              <w:keepNext/>
              <w:widowControl w:val="0"/>
              <w:ind w:left="0"/>
              <w:rPr>
                <w:sz w:val="22"/>
              </w:rPr>
            </w:pPr>
            <w:r w:rsidRPr="00734DDA">
              <w:rPr>
                <w:sz w:val="22"/>
              </w:rPr>
              <w:t>Begin work sample</w:t>
            </w:r>
          </w:p>
        </w:tc>
      </w:tr>
      <w:tr w:rsidR="00857B04" w:rsidRPr="00734DDA">
        <w:trPr>
          <w:trHeight w:val="287"/>
        </w:trPr>
        <w:tc>
          <w:tcPr>
            <w:tcW w:w="1750" w:type="dxa"/>
          </w:tcPr>
          <w:p w:rsidR="00857B04" w:rsidRPr="0031792E" w:rsidRDefault="00857B04" w:rsidP="00D6094C">
            <w:pPr>
              <w:pStyle w:val="BodyTextIndent"/>
              <w:keepNext/>
              <w:widowControl w:val="0"/>
              <w:ind w:left="0"/>
              <w:rPr>
                <w:i/>
                <w:sz w:val="22"/>
              </w:rPr>
            </w:pPr>
            <w:r w:rsidRPr="0031792E">
              <w:rPr>
                <w:i/>
                <w:sz w:val="22"/>
              </w:rPr>
              <w:t>Feb 8</w:t>
            </w:r>
          </w:p>
        </w:tc>
        <w:tc>
          <w:tcPr>
            <w:tcW w:w="8874" w:type="dxa"/>
          </w:tcPr>
          <w:p w:rsidR="00857B04" w:rsidRPr="0031792E" w:rsidRDefault="00857B04" w:rsidP="00D6094C">
            <w:pPr>
              <w:pStyle w:val="BodyTextIndent"/>
              <w:keepNext/>
              <w:widowControl w:val="0"/>
              <w:ind w:left="0"/>
              <w:rPr>
                <w:i/>
                <w:sz w:val="22"/>
              </w:rPr>
            </w:pPr>
            <w:r w:rsidRPr="0031792E">
              <w:rPr>
                <w:i/>
                <w:sz w:val="22"/>
              </w:rPr>
              <w:t>Complete 3-way conference and mid term Student Teaching evaluation</w:t>
            </w:r>
          </w:p>
        </w:tc>
      </w:tr>
      <w:tr w:rsidR="00857B04" w:rsidRPr="00734DDA">
        <w:trPr>
          <w:trHeight w:val="275"/>
        </w:trPr>
        <w:tc>
          <w:tcPr>
            <w:tcW w:w="1750" w:type="dxa"/>
          </w:tcPr>
          <w:p w:rsidR="00857B04" w:rsidRPr="0031792E" w:rsidRDefault="00857B04" w:rsidP="00D6094C">
            <w:pPr>
              <w:pStyle w:val="BodyTextIndent"/>
              <w:keepNext/>
              <w:widowControl w:val="0"/>
              <w:ind w:left="0"/>
              <w:rPr>
                <w:i/>
                <w:sz w:val="22"/>
              </w:rPr>
            </w:pPr>
            <w:r w:rsidRPr="0031792E">
              <w:rPr>
                <w:i/>
                <w:sz w:val="22"/>
              </w:rPr>
              <w:t>Feb 12</w:t>
            </w:r>
          </w:p>
        </w:tc>
        <w:tc>
          <w:tcPr>
            <w:tcW w:w="8874" w:type="dxa"/>
          </w:tcPr>
          <w:p w:rsidR="00857B04" w:rsidRPr="0031792E" w:rsidRDefault="00857B04" w:rsidP="00D6094C">
            <w:pPr>
              <w:pStyle w:val="BodyTextIndent"/>
              <w:keepNext/>
              <w:widowControl w:val="0"/>
              <w:ind w:left="0"/>
              <w:rPr>
                <w:i/>
                <w:sz w:val="22"/>
              </w:rPr>
            </w:pPr>
            <w:r w:rsidRPr="0031792E">
              <w:rPr>
                <w:i/>
                <w:sz w:val="22"/>
              </w:rPr>
              <w:t>University supervisor uploads midterm ST I evaluation into TK20</w:t>
            </w:r>
          </w:p>
        </w:tc>
      </w:tr>
      <w:tr w:rsidR="00857B04" w:rsidRPr="00734DDA">
        <w:trPr>
          <w:trHeight w:val="287"/>
        </w:trPr>
        <w:tc>
          <w:tcPr>
            <w:tcW w:w="1750" w:type="dxa"/>
          </w:tcPr>
          <w:p w:rsidR="00857B04" w:rsidRPr="00734DDA" w:rsidRDefault="00857B04" w:rsidP="00D6094C">
            <w:pPr>
              <w:pStyle w:val="BodyTextIndent"/>
              <w:keepNext/>
              <w:widowControl w:val="0"/>
              <w:ind w:left="0"/>
              <w:rPr>
                <w:sz w:val="22"/>
              </w:rPr>
            </w:pPr>
            <w:r w:rsidRPr="00734DDA">
              <w:rPr>
                <w:sz w:val="22"/>
              </w:rPr>
              <w:t>March 1</w:t>
            </w:r>
          </w:p>
        </w:tc>
        <w:tc>
          <w:tcPr>
            <w:tcW w:w="8874" w:type="dxa"/>
          </w:tcPr>
          <w:p w:rsidR="00857B04" w:rsidRPr="00734DDA" w:rsidRDefault="00857B04" w:rsidP="00D6094C">
            <w:pPr>
              <w:pStyle w:val="BodyTextIndent"/>
              <w:keepNext/>
              <w:widowControl w:val="0"/>
              <w:ind w:left="0"/>
              <w:rPr>
                <w:sz w:val="22"/>
              </w:rPr>
            </w:pPr>
            <w:r w:rsidRPr="00734DDA">
              <w:rPr>
                <w:sz w:val="22"/>
              </w:rPr>
              <w:t>Complete teaching work sample including post assessment</w:t>
            </w:r>
          </w:p>
        </w:tc>
      </w:tr>
      <w:tr w:rsidR="00857B04" w:rsidRPr="00734DDA">
        <w:trPr>
          <w:trHeight w:val="562"/>
        </w:trPr>
        <w:tc>
          <w:tcPr>
            <w:tcW w:w="1750" w:type="dxa"/>
          </w:tcPr>
          <w:p w:rsidR="00857B04" w:rsidRPr="00734DDA" w:rsidRDefault="00857B04" w:rsidP="00D6094C">
            <w:pPr>
              <w:pStyle w:val="BodyTextIndent"/>
              <w:keepNext/>
              <w:widowControl w:val="0"/>
              <w:ind w:left="0"/>
              <w:rPr>
                <w:sz w:val="22"/>
              </w:rPr>
            </w:pPr>
            <w:r w:rsidRPr="00734DDA">
              <w:rPr>
                <w:sz w:val="22"/>
              </w:rPr>
              <w:t>March 8</w:t>
            </w:r>
          </w:p>
        </w:tc>
        <w:tc>
          <w:tcPr>
            <w:tcW w:w="8874" w:type="dxa"/>
          </w:tcPr>
          <w:p w:rsidR="00857B04" w:rsidRPr="00651D55" w:rsidRDefault="00857B04" w:rsidP="00D6094C">
            <w:pPr>
              <w:pStyle w:val="BodyTextIndent"/>
              <w:keepNext/>
              <w:widowControl w:val="0"/>
              <w:ind w:left="0"/>
              <w:rPr>
                <w:i/>
                <w:sz w:val="22"/>
              </w:rPr>
            </w:pPr>
            <w:r w:rsidRPr="00651D55">
              <w:rPr>
                <w:i/>
                <w:sz w:val="22"/>
              </w:rPr>
              <w:t>Teacher candidates turn in completed work sample to supervisor for review and revision if necessary</w:t>
            </w:r>
          </w:p>
        </w:tc>
      </w:tr>
      <w:tr w:rsidR="00857B04" w:rsidRPr="00734DDA">
        <w:trPr>
          <w:trHeight w:val="296"/>
        </w:trPr>
        <w:tc>
          <w:tcPr>
            <w:tcW w:w="1750" w:type="dxa"/>
          </w:tcPr>
          <w:p w:rsidR="00857B04" w:rsidRPr="002946B8" w:rsidRDefault="00857B04" w:rsidP="00D6094C">
            <w:pPr>
              <w:pStyle w:val="BodyTextIndent"/>
              <w:keepNext/>
              <w:widowControl w:val="0"/>
              <w:ind w:left="0"/>
              <w:rPr>
                <w:i/>
                <w:sz w:val="22"/>
              </w:rPr>
            </w:pPr>
            <w:r w:rsidRPr="002946B8">
              <w:rPr>
                <w:i/>
                <w:sz w:val="22"/>
              </w:rPr>
              <w:t>March 15</w:t>
            </w:r>
          </w:p>
        </w:tc>
        <w:tc>
          <w:tcPr>
            <w:tcW w:w="8874" w:type="dxa"/>
          </w:tcPr>
          <w:p w:rsidR="00857B04" w:rsidRPr="002946B8" w:rsidRDefault="00857B04" w:rsidP="00D6094C">
            <w:pPr>
              <w:pStyle w:val="BodyTextIndent"/>
              <w:keepNext/>
              <w:widowControl w:val="0"/>
              <w:ind w:left="0"/>
              <w:rPr>
                <w:i/>
                <w:sz w:val="22"/>
              </w:rPr>
            </w:pPr>
            <w:r w:rsidRPr="002946B8">
              <w:rPr>
                <w:i/>
                <w:sz w:val="22"/>
              </w:rPr>
              <w:t>Complete 3-way conference and final Student Teaching Evaluation</w:t>
            </w:r>
          </w:p>
        </w:tc>
      </w:tr>
      <w:tr w:rsidR="00857B04" w:rsidRPr="00734DDA">
        <w:trPr>
          <w:trHeight w:val="275"/>
        </w:trPr>
        <w:tc>
          <w:tcPr>
            <w:tcW w:w="1750" w:type="dxa"/>
          </w:tcPr>
          <w:p w:rsidR="00857B04" w:rsidRPr="002946B8" w:rsidRDefault="00857B04" w:rsidP="00D6094C">
            <w:pPr>
              <w:pStyle w:val="BodyTextIndent"/>
              <w:keepNext/>
              <w:widowControl w:val="0"/>
              <w:ind w:left="0"/>
              <w:rPr>
                <w:i/>
                <w:sz w:val="22"/>
                <w:szCs w:val="22"/>
              </w:rPr>
            </w:pPr>
            <w:r w:rsidRPr="002946B8">
              <w:rPr>
                <w:i/>
                <w:sz w:val="22"/>
                <w:szCs w:val="22"/>
              </w:rPr>
              <w:t>March 15</w:t>
            </w:r>
          </w:p>
        </w:tc>
        <w:tc>
          <w:tcPr>
            <w:tcW w:w="8874" w:type="dxa"/>
          </w:tcPr>
          <w:p w:rsidR="00857B04" w:rsidRPr="002946B8" w:rsidRDefault="00857B04" w:rsidP="00D6094C">
            <w:pPr>
              <w:pStyle w:val="BodyTextIndent"/>
              <w:keepNext/>
              <w:widowControl w:val="0"/>
              <w:ind w:left="0"/>
              <w:rPr>
                <w:i/>
                <w:sz w:val="22"/>
                <w:szCs w:val="22"/>
              </w:rPr>
            </w:pPr>
            <w:r w:rsidRPr="002946B8">
              <w:rPr>
                <w:i/>
                <w:sz w:val="22"/>
                <w:szCs w:val="22"/>
              </w:rPr>
              <w:t>Supervisors return work sample with feedback to teacher candidates for revision</w:t>
            </w:r>
          </w:p>
        </w:tc>
      </w:tr>
      <w:tr w:rsidR="00857B04" w:rsidRPr="00734DDA">
        <w:trPr>
          <w:trHeight w:val="287"/>
        </w:trPr>
        <w:tc>
          <w:tcPr>
            <w:tcW w:w="1750" w:type="dxa"/>
          </w:tcPr>
          <w:p w:rsidR="00857B04" w:rsidRPr="002946B8" w:rsidRDefault="00857B04" w:rsidP="00D6094C">
            <w:pPr>
              <w:pStyle w:val="BodyTextIndent"/>
              <w:keepNext/>
              <w:widowControl w:val="0"/>
              <w:ind w:left="0"/>
              <w:rPr>
                <w:i/>
                <w:sz w:val="22"/>
                <w:szCs w:val="22"/>
              </w:rPr>
            </w:pPr>
            <w:r w:rsidRPr="002946B8">
              <w:rPr>
                <w:i/>
                <w:sz w:val="22"/>
                <w:szCs w:val="22"/>
              </w:rPr>
              <w:t>March 19</w:t>
            </w:r>
          </w:p>
        </w:tc>
        <w:tc>
          <w:tcPr>
            <w:tcW w:w="8874" w:type="dxa"/>
          </w:tcPr>
          <w:p w:rsidR="00857B04" w:rsidRPr="002946B8" w:rsidRDefault="00857B04" w:rsidP="00D6094C">
            <w:pPr>
              <w:pStyle w:val="BodyTextIndent"/>
              <w:keepNext/>
              <w:widowControl w:val="0"/>
              <w:ind w:left="0"/>
              <w:rPr>
                <w:i/>
                <w:sz w:val="22"/>
                <w:szCs w:val="22"/>
              </w:rPr>
            </w:pPr>
            <w:r w:rsidRPr="002946B8">
              <w:rPr>
                <w:i/>
                <w:sz w:val="22"/>
                <w:szCs w:val="22"/>
              </w:rPr>
              <w:t>Supervisors upload final Student Teaching evaluation to TK20</w:t>
            </w:r>
          </w:p>
        </w:tc>
      </w:tr>
      <w:tr w:rsidR="00857B04" w:rsidRPr="00734DDA">
        <w:trPr>
          <w:trHeight w:val="287"/>
        </w:trPr>
        <w:tc>
          <w:tcPr>
            <w:tcW w:w="1750" w:type="dxa"/>
          </w:tcPr>
          <w:p w:rsidR="00857B04" w:rsidRPr="0031792E" w:rsidRDefault="00857B04" w:rsidP="00D6094C">
            <w:pPr>
              <w:pStyle w:val="BodyTextIndent"/>
              <w:keepNext/>
              <w:widowControl w:val="0"/>
              <w:ind w:left="0"/>
              <w:rPr>
                <w:i/>
                <w:sz w:val="22"/>
              </w:rPr>
            </w:pPr>
            <w:bookmarkStart w:id="0" w:name="_GoBack" w:colFirst="0" w:colLast="1"/>
            <w:r w:rsidRPr="0031792E">
              <w:rPr>
                <w:i/>
                <w:sz w:val="22"/>
              </w:rPr>
              <w:t>March 21</w:t>
            </w:r>
          </w:p>
        </w:tc>
        <w:tc>
          <w:tcPr>
            <w:tcW w:w="8874" w:type="dxa"/>
          </w:tcPr>
          <w:p w:rsidR="00857B04" w:rsidRPr="0031792E" w:rsidRDefault="00857B04" w:rsidP="00D6094C">
            <w:pPr>
              <w:pStyle w:val="BodyTextIndent"/>
              <w:keepNext/>
              <w:widowControl w:val="0"/>
              <w:ind w:left="0"/>
              <w:rPr>
                <w:i/>
                <w:sz w:val="22"/>
              </w:rPr>
            </w:pPr>
            <w:r w:rsidRPr="0031792E">
              <w:rPr>
                <w:i/>
                <w:sz w:val="22"/>
              </w:rPr>
              <w:t>Teacher candidates upload final approved work sample to TK20</w:t>
            </w:r>
          </w:p>
        </w:tc>
      </w:tr>
      <w:bookmarkEnd w:id="0"/>
      <w:tr w:rsidR="00857B04" w:rsidRPr="00734DDA">
        <w:trPr>
          <w:trHeight w:val="275"/>
        </w:trPr>
        <w:tc>
          <w:tcPr>
            <w:tcW w:w="1750" w:type="dxa"/>
          </w:tcPr>
          <w:p w:rsidR="00857B04" w:rsidRPr="002946B8" w:rsidRDefault="00857B04" w:rsidP="00D6094C">
            <w:pPr>
              <w:pStyle w:val="BodyTextIndent"/>
              <w:keepNext/>
              <w:widowControl w:val="0"/>
              <w:ind w:left="0"/>
              <w:rPr>
                <w:i/>
                <w:sz w:val="22"/>
                <w:szCs w:val="22"/>
              </w:rPr>
            </w:pPr>
            <w:r w:rsidRPr="002946B8">
              <w:rPr>
                <w:i/>
                <w:sz w:val="22"/>
                <w:szCs w:val="22"/>
              </w:rPr>
              <w:t>March 25</w:t>
            </w:r>
          </w:p>
        </w:tc>
        <w:tc>
          <w:tcPr>
            <w:tcW w:w="8874" w:type="dxa"/>
          </w:tcPr>
          <w:p w:rsidR="00857B04" w:rsidRPr="002946B8" w:rsidRDefault="00857B04" w:rsidP="00D6094C">
            <w:pPr>
              <w:pStyle w:val="BodyTextIndent"/>
              <w:keepNext/>
              <w:widowControl w:val="0"/>
              <w:ind w:left="0"/>
              <w:rPr>
                <w:i/>
                <w:sz w:val="22"/>
                <w:szCs w:val="22"/>
              </w:rPr>
            </w:pPr>
            <w:r w:rsidRPr="002946B8">
              <w:rPr>
                <w:i/>
                <w:sz w:val="22"/>
                <w:szCs w:val="22"/>
              </w:rPr>
              <w:t>Supervisors upload work sample evaluation to TK20</w:t>
            </w:r>
          </w:p>
        </w:tc>
      </w:tr>
    </w:tbl>
    <w:p w:rsidR="00BF661D" w:rsidRPr="00734DDA" w:rsidRDefault="00BF661D" w:rsidP="00BF661D">
      <w:pPr>
        <w:pStyle w:val="BodyTextIndent"/>
        <w:keepNext/>
        <w:rPr>
          <w:sz w:val="22"/>
        </w:rPr>
      </w:pPr>
    </w:p>
    <w:p w:rsidR="00BF661D" w:rsidRPr="00734DDA" w:rsidRDefault="00BF661D">
      <w:pPr>
        <w:rPr>
          <w:sz w:val="22"/>
        </w:rPr>
      </w:pPr>
    </w:p>
    <w:p w:rsidR="00BF661D" w:rsidRPr="00734DDA" w:rsidRDefault="00BF661D">
      <w:pPr>
        <w:rPr>
          <w:sz w:val="22"/>
        </w:rPr>
      </w:pPr>
      <w:r w:rsidRPr="00734DDA">
        <w:rPr>
          <w:sz w:val="22"/>
        </w:rPr>
        <w:t xml:space="preserve">NOTE:  Dates in </w:t>
      </w:r>
      <w:r w:rsidR="006E2C07" w:rsidRPr="00734DDA">
        <w:rPr>
          <w:sz w:val="22"/>
        </w:rPr>
        <w:t>italics</w:t>
      </w:r>
      <w:r w:rsidRPr="00734DDA">
        <w:rPr>
          <w:sz w:val="22"/>
        </w:rPr>
        <w:t xml:space="preserve"> are for ALL GTEP COHORTS</w:t>
      </w:r>
      <w:r w:rsidR="00DF0FE8" w:rsidRPr="00734DDA">
        <w:rPr>
          <w:sz w:val="22"/>
        </w:rPr>
        <w:t xml:space="preserve"> and non-negotiable</w:t>
      </w:r>
      <w:r w:rsidR="006E2C07" w:rsidRPr="00734DDA">
        <w:rPr>
          <w:sz w:val="22"/>
        </w:rPr>
        <w:t>.</w:t>
      </w:r>
    </w:p>
    <w:p w:rsidR="00824348" w:rsidRPr="00734DDA" w:rsidRDefault="00824348">
      <w:pPr>
        <w:rPr>
          <w:sz w:val="22"/>
        </w:rPr>
      </w:pPr>
      <w:r w:rsidRPr="00734DDA">
        <w:rPr>
          <w:sz w:val="22"/>
        </w:rPr>
        <w:t>----------------------------------------------</w:t>
      </w:r>
    </w:p>
    <w:p w:rsidR="00824348" w:rsidRPr="00734DDA" w:rsidRDefault="00824348">
      <w:pPr>
        <w:rPr>
          <w:sz w:val="22"/>
        </w:rPr>
      </w:pPr>
    </w:p>
    <w:p w:rsidR="00824348" w:rsidRPr="00734DDA" w:rsidRDefault="00F308B4" w:rsidP="00824348">
      <w:pPr>
        <w:jc w:val="center"/>
        <w:rPr>
          <w:sz w:val="22"/>
        </w:rPr>
      </w:pPr>
      <w:r w:rsidRPr="00734DDA">
        <w:rPr>
          <w:sz w:val="22"/>
        </w:rPr>
        <w:t>Video Analysis</w:t>
      </w:r>
      <w:r w:rsidR="00824348" w:rsidRPr="00734DDA">
        <w:rPr>
          <w:sz w:val="22"/>
        </w:rPr>
        <w:t xml:space="preserve"> Scoring Guide</w:t>
      </w:r>
      <w:r w:rsidR="004759E8" w:rsidRPr="00734DDA">
        <w:rPr>
          <w:sz w:val="22"/>
        </w:rPr>
        <w:t xml:space="preserve">        </w:t>
      </w:r>
      <w:r w:rsidR="00CE4D5E" w:rsidRPr="00734DDA">
        <w:rPr>
          <w:sz w:val="22"/>
        </w:rPr>
        <w:t>25%</w:t>
      </w:r>
    </w:p>
    <w:p w:rsidR="00F308B4" w:rsidRPr="00734DDA" w:rsidRDefault="00F308B4" w:rsidP="00FA54D7">
      <w:pPr>
        <w:rPr>
          <w:sz w:val="22"/>
        </w:rPr>
      </w:pPr>
    </w:p>
    <w:tbl>
      <w:tblPr>
        <w:tblStyle w:val="TableGrid"/>
        <w:tblW w:w="10441" w:type="dxa"/>
        <w:tblLook w:val="04A0"/>
      </w:tblPr>
      <w:tblGrid>
        <w:gridCol w:w="1908"/>
        <w:gridCol w:w="7200"/>
        <w:gridCol w:w="1333"/>
      </w:tblGrid>
      <w:tr w:rsidR="00A551BF" w:rsidRPr="00734DDA">
        <w:trPr>
          <w:trHeight w:val="563"/>
        </w:trPr>
        <w:tc>
          <w:tcPr>
            <w:tcW w:w="1908" w:type="dxa"/>
          </w:tcPr>
          <w:p w:rsidR="00A551BF" w:rsidRPr="00734DDA" w:rsidRDefault="00A551BF" w:rsidP="0070475B">
            <w:pPr>
              <w:pStyle w:val="BodyTextIndent2"/>
              <w:ind w:left="0"/>
              <w:rPr>
                <w:sz w:val="22"/>
                <w:u w:val="single"/>
              </w:rPr>
            </w:pPr>
          </w:p>
        </w:tc>
        <w:tc>
          <w:tcPr>
            <w:tcW w:w="7200" w:type="dxa"/>
          </w:tcPr>
          <w:p w:rsidR="00A551BF" w:rsidRPr="00734DDA" w:rsidRDefault="00A551BF" w:rsidP="00FA54D7">
            <w:pPr>
              <w:pStyle w:val="BodyTextIndent2"/>
              <w:ind w:left="360"/>
              <w:rPr>
                <w:sz w:val="22"/>
                <w:u w:val="single"/>
              </w:rPr>
            </w:pPr>
            <w:r w:rsidRPr="00734DDA">
              <w:rPr>
                <w:sz w:val="22"/>
                <w:u w:val="single"/>
              </w:rPr>
              <w:t>Criteria</w:t>
            </w:r>
          </w:p>
        </w:tc>
        <w:tc>
          <w:tcPr>
            <w:tcW w:w="1333" w:type="dxa"/>
          </w:tcPr>
          <w:p w:rsidR="00A551BF" w:rsidRPr="00734DDA" w:rsidRDefault="00A551BF" w:rsidP="00824348">
            <w:pPr>
              <w:jc w:val="center"/>
              <w:rPr>
                <w:sz w:val="22"/>
              </w:rPr>
            </w:pPr>
            <w:r w:rsidRPr="00734DDA">
              <w:rPr>
                <w:sz w:val="22"/>
              </w:rPr>
              <w:t>Possible points</w:t>
            </w:r>
          </w:p>
        </w:tc>
      </w:tr>
      <w:tr w:rsidR="00A551BF" w:rsidRPr="00734DDA">
        <w:trPr>
          <w:trHeight w:val="584"/>
        </w:trPr>
        <w:tc>
          <w:tcPr>
            <w:tcW w:w="1908" w:type="dxa"/>
          </w:tcPr>
          <w:p w:rsidR="00A551BF" w:rsidRPr="00734DDA" w:rsidRDefault="0070475B" w:rsidP="00D31C3B">
            <w:pPr>
              <w:pStyle w:val="BodyTextIndent2"/>
              <w:ind w:left="0"/>
              <w:rPr>
                <w:sz w:val="22"/>
                <w:u w:val="single"/>
              </w:rPr>
            </w:pPr>
            <w:r w:rsidRPr="00734DDA">
              <w:rPr>
                <w:sz w:val="22"/>
                <w:u w:val="single"/>
              </w:rPr>
              <w:t>Video Context</w:t>
            </w:r>
            <w:proofErr w:type="gramStart"/>
            <w:r w:rsidRPr="00734DDA">
              <w:rPr>
                <w:sz w:val="22"/>
                <w:u w:val="single"/>
              </w:rPr>
              <w:t>:</w:t>
            </w:r>
            <w:r w:rsidRPr="00734DDA">
              <w:rPr>
                <w:sz w:val="22"/>
              </w:rPr>
              <w:t xml:space="preserve">  </w:t>
            </w:r>
            <w:proofErr w:type="gramEnd"/>
          </w:p>
        </w:tc>
        <w:tc>
          <w:tcPr>
            <w:tcW w:w="7200" w:type="dxa"/>
          </w:tcPr>
          <w:p w:rsidR="00A551BF" w:rsidRPr="00734DDA" w:rsidRDefault="00A551BF" w:rsidP="00D31C3B">
            <w:pPr>
              <w:pStyle w:val="BodyTextIndent2"/>
              <w:ind w:left="0"/>
              <w:rPr>
                <w:sz w:val="22"/>
              </w:rPr>
            </w:pPr>
            <w:r w:rsidRPr="00734DDA">
              <w:rPr>
                <w:sz w:val="22"/>
              </w:rPr>
              <w:t>What was the context for the video? (Course, unit, grade level, students, time of day, and other details viewers may need to understand the lesson)</w:t>
            </w:r>
          </w:p>
        </w:tc>
        <w:tc>
          <w:tcPr>
            <w:tcW w:w="1333" w:type="dxa"/>
          </w:tcPr>
          <w:p w:rsidR="00A551BF" w:rsidRPr="00734DDA" w:rsidRDefault="00490B1F" w:rsidP="00824348">
            <w:pPr>
              <w:jc w:val="center"/>
              <w:rPr>
                <w:sz w:val="22"/>
              </w:rPr>
            </w:pPr>
            <w:r w:rsidRPr="00734DDA">
              <w:rPr>
                <w:sz w:val="22"/>
              </w:rPr>
              <w:t>1</w:t>
            </w:r>
          </w:p>
        </w:tc>
      </w:tr>
      <w:tr w:rsidR="00A551BF" w:rsidRPr="00734DDA">
        <w:trPr>
          <w:trHeight w:val="1061"/>
        </w:trPr>
        <w:tc>
          <w:tcPr>
            <w:tcW w:w="1908" w:type="dxa"/>
          </w:tcPr>
          <w:p w:rsidR="00A551BF" w:rsidRPr="00734DDA" w:rsidRDefault="0070475B" w:rsidP="00D31C3B">
            <w:pPr>
              <w:pStyle w:val="BodyTextIndent2"/>
              <w:ind w:left="0"/>
              <w:rPr>
                <w:sz w:val="22"/>
                <w:u w:val="single"/>
              </w:rPr>
            </w:pPr>
            <w:r w:rsidRPr="00734DDA">
              <w:rPr>
                <w:sz w:val="22"/>
                <w:u w:val="single"/>
              </w:rPr>
              <w:t>Thinking and Learning</w:t>
            </w:r>
            <w:proofErr w:type="gramStart"/>
            <w:r w:rsidRPr="00734DDA">
              <w:rPr>
                <w:sz w:val="22"/>
                <w:u w:val="single"/>
              </w:rPr>
              <w:t>:</w:t>
            </w:r>
            <w:r w:rsidRPr="00734DDA">
              <w:rPr>
                <w:sz w:val="22"/>
              </w:rPr>
              <w:t xml:space="preserve">  </w:t>
            </w:r>
            <w:proofErr w:type="gramEnd"/>
          </w:p>
        </w:tc>
        <w:tc>
          <w:tcPr>
            <w:tcW w:w="7200" w:type="dxa"/>
          </w:tcPr>
          <w:p w:rsidR="00A551BF" w:rsidRPr="00734DDA" w:rsidRDefault="00A551BF" w:rsidP="00D31C3B">
            <w:pPr>
              <w:pStyle w:val="BodyTextIndent2"/>
              <w:ind w:left="0"/>
              <w:rPr>
                <w:sz w:val="22"/>
              </w:rPr>
            </w:pPr>
            <w:r w:rsidRPr="00734DDA">
              <w:rPr>
                <w:sz w:val="22"/>
              </w:rPr>
              <w:t xml:space="preserve">How did you stimulate student’s thinking and learning during the experience shown on the video? Think about whether and how your organization and implementation accommodated different students in the group. Give examples of the adjustments you made for characteristics of different learners. </w:t>
            </w:r>
          </w:p>
        </w:tc>
        <w:tc>
          <w:tcPr>
            <w:tcW w:w="1333" w:type="dxa"/>
          </w:tcPr>
          <w:p w:rsidR="00A551BF" w:rsidRPr="00734DDA" w:rsidRDefault="005F3CE7" w:rsidP="00824348">
            <w:pPr>
              <w:jc w:val="center"/>
              <w:rPr>
                <w:sz w:val="22"/>
              </w:rPr>
            </w:pPr>
            <w:r w:rsidRPr="00734DDA">
              <w:rPr>
                <w:sz w:val="22"/>
              </w:rPr>
              <w:t>4</w:t>
            </w:r>
          </w:p>
        </w:tc>
      </w:tr>
      <w:tr w:rsidR="00A551BF" w:rsidRPr="00734DDA">
        <w:trPr>
          <w:trHeight w:val="800"/>
        </w:trPr>
        <w:tc>
          <w:tcPr>
            <w:tcW w:w="1908" w:type="dxa"/>
          </w:tcPr>
          <w:p w:rsidR="00DB22B8" w:rsidRPr="00734DDA" w:rsidRDefault="0070475B" w:rsidP="00FA54D7">
            <w:pPr>
              <w:pStyle w:val="BodyTextIndent2"/>
              <w:ind w:left="0"/>
              <w:rPr>
                <w:sz w:val="22"/>
                <w:u w:val="single"/>
              </w:rPr>
            </w:pPr>
            <w:r w:rsidRPr="00734DDA">
              <w:rPr>
                <w:sz w:val="22"/>
                <w:u w:val="single"/>
              </w:rPr>
              <w:t>Interactions:</w:t>
            </w:r>
          </w:p>
          <w:p w:rsidR="00A551BF" w:rsidRPr="00734DDA" w:rsidRDefault="00A551BF" w:rsidP="00DB22B8">
            <w:pPr>
              <w:jc w:val="right"/>
              <w:rPr>
                <w:sz w:val="22"/>
              </w:rPr>
            </w:pPr>
          </w:p>
        </w:tc>
        <w:tc>
          <w:tcPr>
            <w:tcW w:w="7200" w:type="dxa"/>
          </w:tcPr>
          <w:p w:rsidR="00A551BF" w:rsidRPr="00734DDA" w:rsidRDefault="00A551BF" w:rsidP="00FA54D7">
            <w:pPr>
              <w:pStyle w:val="BodyTextIndent2"/>
              <w:ind w:left="0"/>
              <w:rPr>
                <w:sz w:val="22"/>
              </w:rPr>
            </w:pPr>
            <w:r w:rsidRPr="00734DDA">
              <w:rPr>
                <w:sz w:val="22"/>
              </w:rPr>
              <w:t>Are you satisfied with how you interacted with students and how you responded to the unfolding situation on the video? Give specific examples, and consider successes, problems, and missed opportunities.</w:t>
            </w:r>
          </w:p>
        </w:tc>
        <w:tc>
          <w:tcPr>
            <w:tcW w:w="1333" w:type="dxa"/>
          </w:tcPr>
          <w:p w:rsidR="00A551BF" w:rsidRPr="00734DDA" w:rsidRDefault="005F3CE7" w:rsidP="00824348">
            <w:pPr>
              <w:jc w:val="center"/>
              <w:rPr>
                <w:sz w:val="22"/>
              </w:rPr>
            </w:pPr>
            <w:r w:rsidRPr="00734DDA">
              <w:rPr>
                <w:sz w:val="22"/>
              </w:rPr>
              <w:t>4</w:t>
            </w:r>
          </w:p>
        </w:tc>
      </w:tr>
      <w:tr w:rsidR="00A551BF" w:rsidRPr="00734DDA">
        <w:trPr>
          <w:trHeight w:val="260"/>
        </w:trPr>
        <w:tc>
          <w:tcPr>
            <w:tcW w:w="1908" w:type="dxa"/>
          </w:tcPr>
          <w:p w:rsidR="00A551BF" w:rsidRPr="00734DDA" w:rsidRDefault="0070475B" w:rsidP="00FA54D7">
            <w:pPr>
              <w:pStyle w:val="BodyTextIndent2"/>
              <w:ind w:left="0"/>
              <w:rPr>
                <w:sz w:val="22"/>
                <w:u w:val="single"/>
              </w:rPr>
            </w:pPr>
            <w:r w:rsidRPr="00734DDA">
              <w:rPr>
                <w:sz w:val="22"/>
                <w:u w:val="single"/>
              </w:rPr>
              <w:t>Learning Goals:</w:t>
            </w:r>
          </w:p>
        </w:tc>
        <w:tc>
          <w:tcPr>
            <w:tcW w:w="7200" w:type="dxa"/>
          </w:tcPr>
          <w:p w:rsidR="00A551BF" w:rsidRPr="00734DDA" w:rsidRDefault="00A551BF" w:rsidP="00FA54D7">
            <w:pPr>
              <w:pStyle w:val="BodyTextIndent2"/>
              <w:ind w:left="0"/>
              <w:rPr>
                <w:sz w:val="22"/>
              </w:rPr>
            </w:pPr>
            <w:r w:rsidRPr="00734DDA">
              <w:rPr>
                <w:sz w:val="22"/>
              </w:rPr>
              <w:t>To what extent were the student learning goals for your lesson met?</w:t>
            </w:r>
          </w:p>
        </w:tc>
        <w:tc>
          <w:tcPr>
            <w:tcW w:w="1333" w:type="dxa"/>
          </w:tcPr>
          <w:p w:rsidR="00A551BF" w:rsidRPr="00734DDA" w:rsidRDefault="005F3CE7" w:rsidP="00824348">
            <w:pPr>
              <w:jc w:val="center"/>
              <w:rPr>
                <w:sz w:val="22"/>
              </w:rPr>
            </w:pPr>
            <w:r w:rsidRPr="00734DDA">
              <w:rPr>
                <w:sz w:val="22"/>
              </w:rPr>
              <w:t>4</w:t>
            </w:r>
          </w:p>
        </w:tc>
      </w:tr>
      <w:tr w:rsidR="00A551BF" w:rsidRPr="00734DDA">
        <w:trPr>
          <w:trHeight w:val="513"/>
        </w:trPr>
        <w:tc>
          <w:tcPr>
            <w:tcW w:w="1908" w:type="dxa"/>
          </w:tcPr>
          <w:p w:rsidR="00A551BF" w:rsidRPr="00734DDA" w:rsidRDefault="0070475B" w:rsidP="00FA54D7">
            <w:pPr>
              <w:pStyle w:val="BodyTextIndent2"/>
              <w:ind w:left="0"/>
              <w:rPr>
                <w:sz w:val="22"/>
                <w:u w:val="single"/>
              </w:rPr>
            </w:pPr>
            <w:r w:rsidRPr="00734DDA">
              <w:rPr>
                <w:sz w:val="22"/>
                <w:u w:val="single"/>
              </w:rPr>
              <w:t>Subsequent Lessons</w:t>
            </w:r>
            <w:proofErr w:type="gramStart"/>
            <w:r w:rsidRPr="00734DDA">
              <w:rPr>
                <w:sz w:val="22"/>
                <w:u w:val="single"/>
              </w:rPr>
              <w:t>:</w:t>
            </w:r>
            <w:r w:rsidRPr="00734DDA">
              <w:rPr>
                <w:sz w:val="22"/>
              </w:rPr>
              <w:t xml:space="preserve">  </w:t>
            </w:r>
            <w:proofErr w:type="gramEnd"/>
          </w:p>
        </w:tc>
        <w:tc>
          <w:tcPr>
            <w:tcW w:w="7200" w:type="dxa"/>
          </w:tcPr>
          <w:p w:rsidR="00A551BF" w:rsidRPr="00734DDA" w:rsidRDefault="00A551BF" w:rsidP="00FA54D7">
            <w:pPr>
              <w:pStyle w:val="BodyTextIndent2"/>
              <w:ind w:left="0"/>
              <w:rPr>
                <w:sz w:val="22"/>
              </w:rPr>
            </w:pPr>
            <w:r w:rsidRPr="00734DDA">
              <w:rPr>
                <w:sz w:val="22"/>
              </w:rPr>
              <w:t xml:space="preserve">How did your learning from reviewing the video influence subsequent lessons? </w:t>
            </w:r>
          </w:p>
        </w:tc>
        <w:tc>
          <w:tcPr>
            <w:tcW w:w="1333" w:type="dxa"/>
          </w:tcPr>
          <w:p w:rsidR="00A551BF" w:rsidRPr="00734DDA" w:rsidRDefault="005F3CE7" w:rsidP="00824348">
            <w:pPr>
              <w:jc w:val="center"/>
              <w:rPr>
                <w:sz w:val="22"/>
              </w:rPr>
            </w:pPr>
            <w:r w:rsidRPr="00734DDA">
              <w:rPr>
                <w:sz w:val="22"/>
              </w:rPr>
              <w:t>4</w:t>
            </w:r>
          </w:p>
        </w:tc>
      </w:tr>
      <w:tr w:rsidR="00A551BF" w:rsidRPr="00734DDA">
        <w:trPr>
          <w:trHeight w:val="503"/>
        </w:trPr>
        <w:tc>
          <w:tcPr>
            <w:tcW w:w="1908" w:type="dxa"/>
          </w:tcPr>
          <w:p w:rsidR="00A551BF" w:rsidRPr="00734DDA" w:rsidRDefault="0070475B" w:rsidP="00FA54D7">
            <w:pPr>
              <w:pStyle w:val="BodyTextIndent2"/>
              <w:ind w:left="0"/>
              <w:rPr>
                <w:sz w:val="22"/>
                <w:u w:val="single"/>
              </w:rPr>
            </w:pPr>
            <w:r w:rsidRPr="00734DDA">
              <w:rPr>
                <w:sz w:val="22"/>
                <w:u w:val="single"/>
              </w:rPr>
              <w:t>Classroom:</w:t>
            </w:r>
          </w:p>
        </w:tc>
        <w:tc>
          <w:tcPr>
            <w:tcW w:w="7200" w:type="dxa"/>
          </w:tcPr>
          <w:p w:rsidR="00A551BF" w:rsidRPr="00734DDA" w:rsidRDefault="00A551BF" w:rsidP="00FA54D7">
            <w:pPr>
              <w:pStyle w:val="BodyTextIndent2"/>
              <w:ind w:left="0"/>
              <w:rPr>
                <w:sz w:val="22"/>
              </w:rPr>
            </w:pPr>
            <w:r w:rsidRPr="00734DDA">
              <w:rPr>
                <w:sz w:val="22"/>
              </w:rPr>
              <w:t xml:space="preserve">What questions or issues does this video raise about your teaching or the students in your classroom? </w:t>
            </w:r>
          </w:p>
        </w:tc>
        <w:tc>
          <w:tcPr>
            <w:tcW w:w="1333" w:type="dxa"/>
          </w:tcPr>
          <w:p w:rsidR="00A551BF" w:rsidRPr="00734DDA" w:rsidRDefault="005F3CE7" w:rsidP="00824348">
            <w:pPr>
              <w:jc w:val="center"/>
              <w:rPr>
                <w:sz w:val="22"/>
              </w:rPr>
            </w:pPr>
            <w:r w:rsidRPr="00734DDA">
              <w:rPr>
                <w:sz w:val="22"/>
              </w:rPr>
              <w:t>4</w:t>
            </w:r>
          </w:p>
        </w:tc>
      </w:tr>
      <w:tr w:rsidR="00A551BF" w:rsidRPr="00734DDA">
        <w:trPr>
          <w:trHeight w:val="513"/>
        </w:trPr>
        <w:tc>
          <w:tcPr>
            <w:tcW w:w="1908" w:type="dxa"/>
          </w:tcPr>
          <w:p w:rsidR="00A551BF" w:rsidRPr="00734DDA" w:rsidRDefault="0070475B" w:rsidP="00FA54D7">
            <w:pPr>
              <w:pStyle w:val="BodyTextIndent2"/>
              <w:ind w:left="0"/>
              <w:rPr>
                <w:sz w:val="22"/>
                <w:u w:val="single"/>
              </w:rPr>
            </w:pPr>
            <w:r w:rsidRPr="00734DDA">
              <w:rPr>
                <w:sz w:val="22"/>
                <w:u w:val="single"/>
              </w:rPr>
              <w:t>Influence on Teaching:</w:t>
            </w:r>
          </w:p>
        </w:tc>
        <w:tc>
          <w:tcPr>
            <w:tcW w:w="7200" w:type="dxa"/>
          </w:tcPr>
          <w:p w:rsidR="00A551BF" w:rsidRPr="00734DDA" w:rsidRDefault="00A551BF" w:rsidP="00FA54D7">
            <w:pPr>
              <w:pStyle w:val="BodyTextIndent2"/>
              <w:ind w:left="0"/>
              <w:rPr>
                <w:sz w:val="22"/>
              </w:rPr>
            </w:pPr>
            <w:r w:rsidRPr="00734DDA">
              <w:rPr>
                <w:sz w:val="22"/>
              </w:rPr>
              <w:t xml:space="preserve">In what ways will your teaching be different as a result of the video review experience? </w:t>
            </w:r>
          </w:p>
        </w:tc>
        <w:tc>
          <w:tcPr>
            <w:tcW w:w="1333" w:type="dxa"/>
          </w:tcPr>
          <w:p w:rsidR="00A551BF" w:rsidRPr="00734DDA" w:rsidRDefault="005F3CE7" w:rsidP="00824348">
            <w:pPr>
              <w:jc w:val="center"/>
              <w:rPr>
                <w:sz w:val="22"/>
              </w:rPr>
            </w:pPr>
            <w:r w:rsidRPr="00734DDA">
              <w:rPr>
                <w:sz w:val="22"/>
              </w:rPr>
              <w:t>4</w:t>
            </w:r>
          </w:p>
        </w:tc>
      </w:tr>
      <w:tr w:rsidR="0073768B" w:rsidRPr="00734DDA">
        <w:trPr>
          <w:trHeight w:val="314"/>
        </w:trPr>
        <w:tc>
          <w:tcPr>
            <w:tcW w:w="1908" w:type="dxa"/>
          </w:tcPr>
          <w:p w:rsidR="0073768B" w:rsidRPr="00734DDA" w:rsidRDefault="0073768B" w:rsidP="00FA54D7">
            <w:pPr>
              <w:pStyle w:val="BodyTextIndent2"/>
              <w:ind w:left="0"/>
              <w:rPr>
                <w:sz w:val="22"/>
                <w:u w:val="single"/>
              </w:rPr>
            </w:pPr>
          </w:p>
        </w:tc>
        <w:tc>
          <w:tcPr>
            <w:tcW w:w="7200" w:type="dxa"/>
          </w:tcPr>
          <w:p w:rsidR="0073768B" w:rsidRPr="00734DDA" w:rsidRDefault="0073768B" w:rsidP="00FA54D7">
            <w:pPr>
              <w:pStyle w:val="BodyTextIndent2"/>
              <w:ind w:left="0"/>
              <w:rPr>
                <w:sz w:val="22"/>
              </w:rPr>
            </w:pPr>
            <w:r w:rsidRPr="00734DDA">
              <w:rPr>
                <w:sz w:val="22"/>
              </w:rPr>
              <w:t>TOTAL</w:t>
            </w:r>
          </w:p>
        </w:tc>
        <w:tc>
          <w:tcPr>
            <w:tcW w:w="1333" w:type="dxa"/>
          </w:tcPr>
          <w:p w:rsidR="0073768B" w:rsidRPr="00734DDA" w:rsidRDefault="0073768B" w:rsidP="00824348">
            <w:pPr>
              <w:jc w:val="center"/>
              <w:rPr>
                <w:sz w:val="22"/>
              </w:rPr>
            </w:pPr>
            <w:r w:rsidRPr="00734DDA">
              <w:rPr>
                <w:sz w:val="22"/>
              </w:rPr>
              <w:t>25</w:t>
            </w:r>
          </w:p>
        </w:tc>
      </w:tr>
    </w:tbl>
    <w:p w:rsidR="00CE4D5E" w:rsidRPr="00734DDA" w:rsidRDefault="00CE4D5E" w:rsidP="00824348">
      <w:pPr>
        <w:jc w:val="center"/>
        <w:rPr>
          <w:sz w:val="22"/>
        </w:rPr>
      </w:pPr>
    </w:p>
    <w:p w:rsidR="00824348" w:rsidRPr="00734DDA" w:rsidRDefault="00824348" w:rsidP="00824348">
      <w:pPr>
        <w:widowControl w:val="0"/>
        <w:autoSpaceDE w:val="0"/>
        <w:autoSpaceDN w:val="0"/>
        <w:adjustRightInd w:val="0"/>
        <w:rPr>
          <w:sz w:val="22"/>
          <w:szCs w:val="12"/>
        </w:rPr>
      </w:pPr>
    </w:p>
    <w:p w:rsidR="00CF1FF7" w:rsidRPr="00734DDA" w:rsidRDefault="00CF1FF7" w:rsidP="00CF1FF7">
      <w:pPr>
        <w:ind w:left="720"/>
        <w:rPr>
          <w:sz w:val="22"/>
        </w:rPr>
      </w:pPr>
    </w:p>
    <w:p w:rsidR="005F49A2" w:rsidRPr="00734DDA" w:rsidRDefault="002F7AB9" w:rsidP="004759E8">
      <w:pPr>
        <w:keepNext/>
        <w:jc w:val="center"/>
        <w:rPr>
          <w:bCs/>
          <w:sz w:val="22"/>
        </w:rPr>
      </w:pPr>
      <w:r w:rsidRPr="00734DDA">
        <w:rPr>
          <w:bCs/>
          <w:sz w:val="22"/>
        </w:rPr>
        <w:t>WINTER Reflective Practice</w:t>
      </w:r>
      <w:r w:rsidR="005F49A2" w:rsidRPr="00734DDA">
        <w:rPr>
          <w:bCs/>
          <w:sz w:val="22"/>
        </w:rPr>
        <w:t xml:space="preserve"> Prompts</w:t>
      </w:r>
    </w:p>
    <w:p w:rsidR="005F49A2" w:rsidRPr="00734DDA" w:rsidRDefault="005F49A2" w:rsidP="004759E8">
      <w:pPr>
        <w:keepNext/>
        <w:jc w:val="center"/>
        <w:rPr>
          <w:bCs/>
          <w:sz w:val="22"/>
        </w:rPr>
      </w:pPr>
    </w:p>
    <w:p w:rsidR="005F49A2" w:rsidRPr="00734DDA" w:rsidRDefault="005F49A2" w:rsidP="004759E8">
      <w:pPr>
        <w:keepNext/>
        <w:rPr>
          <w:bCs/>
          <w:sz w:val="22"/>
        </w:rPr>
      </w:pPr>
      <w:r w:rsidRPr="00734DDA">
        <w:rPr>
          <w:bCs/>
          <w:sz w:val="22"/>
        </w:rPr>
        <w:t xml:space="preserve">Each week choose one of the following prompts and write approximately 250 words (equivalent to one typed page) and post to your </w:t>
      </w:r>
      <w:r w:rsidR="0025593C" w:rsidRPr="00734DDA">
        <w:rPr>
          <w:bCs/>
          <w:sz w:val="22"/>
        </w:rPr>
        <w:t>ST Personal Page</w:t>
      </w:r>
      <w:r w:rsidRPr="00734DDA">
        <w:rPr>
          <w:bCs/>
          <w:sz w:val="22"/>
        </w:rPr>
        <w:t xml:space="preserve"> on the cohort wiki.</w:t>
      </w:r>
      <w:r w:rsidR="006C7112" w:rsidRPr="00734DDA">
        <w:rPr>
          <w:bCs/>
          <w:sz w:val="22"/>
        </w:rPr>
        <w:t xml:space="preserve"> Think about how your professional practice is different from or similar to the model provided by your cooperating teacher.</w:t>
      </w:r>
      <w:r w:rsidRPr="00734DDA">
        <w:rPr>
          <w:bCs/>
          <w:sz w:val="22"/>
        </w:rPr>
        <w:t xml:space="preserve">  </w:t>
      </w:r>
      <w:r w:rsidR="00B91EC3" w:rsidRPr="00734DDA">
        <w:rPr>
          <w:bCs/>
          <w:sz w:val="22"/>
        </w:rPr>
        <w:t>Reflection</w:t>
      </w:r>
      <w:r w:rsidRPr="00734DDA">
        <w:rPr>
          <w:bCs/>
          <w:sz w:val="22"/>
        </w:rPr>
        <w:t xml:space="preserve"> should be posted by Sunday at 7:00 pm each week.</w:t>
      </w:r>
    </w:p>
    <w:p w:rsidR="005F49A2" w:rsidRPr="00734DDA" w:rsidRDefault="005F49A2" w:rsidP="004759E8">
      <w:pPr>
        <w:keepNext/>
        <w:jc w:val="center"/>
        <w:rPr>
          <w:bCs/>
          <w:sz w:val="22"/>
        </w:rPr>
      </w:pPr>
    </w:p>
    <w:p w:rsidR="005F49A2" w:rsidRPr="00734DDA" w:rsidRDefault="005F49A2" w:rsidP="004759E8">
      <w:pPr>
        <w:keepNext/>
        <w:rPr>
          <w:bCs/>
          <w:sz w:val="22"/>
        </w:rPr>
      </w:pPr>
      <w:r w:rsidRPr="00734DDA">
        <w:rPr>
          <w:bCs/>
          <w:sz w:val="22"/>
        </w:rPr>
        <w:t xml:space="preserve">Classroom environment </w:t>
      </w:r>
    </w:p>
    <w:p w:rsidR="005F49A2" w:rsidRPr="00734DDA" w:rsidRDefault="00B91EC3" w:rsidP="004759E8">
      <w:pPr>
        <w:keepNext/>
        <w:numPr>
          <w:ilvl w:val="0"/>
          <w:numId w:val="13"/>
        </w:numPr>
        <w:tabs>
          <w:tab w:val="num" w:pos="720"/>
        </w:tabs>
        <w:rPr>
          <w:sz w:val="22"/>
        </w:rPr>
      </w:pPr>
      <w:r w:rsidRPr="00734DDA">
        <w:rPr>
          <w:sz w:val="22"/>
        </w:rPr>
        <w:t>How do</w:t>
      </w:r>
      <w:r w:rsidR="005F49A2" w:rsidRPr="00734DDA">
        <w:rPr>
          <w:sz w:val="22"/>
        </w:rPr>
        <w:t xml:space="preserve"> </w:t>
      </w:r>
      <w:r w:rsidRPr="00734DDA">
        <w:rPr>
          <w:sz w:val="22"/>
        </w:rPr>
        <w:t>you intentionally work</w:t>
      </w:r>
      <w:r w:rsidR="005F49A2" w:rsidRPr="00734DDA">
        <w:rPr>
          <w:sz w:val="22"/>
        </w:rPr>
        <w:t xml:space="preserve"> to build classroom community?</w:t>
      </w:r>
    </w:p>
    <w:p w:rsidR="005F49A2" w:rsidRPr="00734DDA" w:rsidRDefault="00B91EC3" w:rsidP="004759E8">
      <w:pPr>
        <w:keepNext/>
        <w:numPr>
          <w:ilvl w:val="0"/>
          <w:numId w:val="13"/>
        </w:numPr>
        <w:tabs>
          <w:tab w:val="num" w:pos="720"/>
        </w:tabs>
        <w:rPr>
          <w:sz w:val="22"/>
        </w:rPr>
      </w:pPr>
      <w:r w:rsidRPr="00734DDA">
        <w:rPr>
          <w:sz w:val="22"/>
        </w:rPr>
        <w:t xml:space="preserve">How do you </w:t>
      </w:r>
      <w:r w:rsidR="005F49A2" w:rsidRPr="00734DDA">
        <w:rPr>
          <w:sz w:val="22"/>
        </w:rPr>
        <w:t xml:space="preserve">signal for student attention? </w:t>
      </w:r>
    </w:p>
    <w:p w:rsidR="005F49A2" w:rsidRPr="00734DDA" w:rsidRDefault="00B91EC3" w:rsidP="004759E8">
      <w:pPr>
        <w:keepNext/>
        <w:numPr>
          <w:ilvl w:val="0"/>
          <w:numId w:val="13"/>
        </w:numPr>
        <w:tabs>
          <w:tab w:val="num" w:pos="720"/>
        </w:tabs>
        <w:rPr>
          <w:sz w:val="22"/>
        </w:rPr>
      </w:pPr>
      <w:r w:rsidRPr="00734DDA">
        <w:rPr>
          <w:sz w:val="22"/>
        </w:rPr>
        <w:t>How do</w:t>
      </w:r>
      <w:r w:rsidR="005F49A2" w:rsidRPr="00734DDA">
        <w:rPr>
          <w:sz w:val="22"/>
        </w:rPr>
        <w:t xml:space="preserve"> </w:t>
      </w:r>
      <w:r w:rsidRPr="00734DDA">
        <w:rPr>
          <w:sz w:val="22"/>
        </w:rPr>
        <w:t>you</w:t>
      </w:r>
      <w:r w:rsidR="005F49A2" w:rsidRPr="00734DDA">
        <w:rPr>
          <w:sz w:val="22"/>
        </w:rPr>
        <w:t xml:space="preserve"> teach routines and monitor classroom management?</w:t>
      </w:r>
    </w:p>
    <w:p w:rsidR="005F49A2" w:rsidRPr="00734DDA" w:rsidRDefault="005F49A2" w:rsidP="004759E8">
      <w:pPr>
        <w:keepNext/>
        <w:numPr>
          <w:ilvl w:val="0"/>
          <w:numId w:val="13"/>
        </w:numPr>
        <w:tabs>
          <w:tab w:val="num" w:pos="720"/>
        </w:tabs>
        <w:rPr>
          <w:sz w:val="22"/>
        </w:rPr>
      </w:pPr>
      <w:r w:rsidRPr="00734DDA">
        <w:rPr>
          <w:sz w:val="22"/>
        </w:rPr>
        <w:t xml:space="preserve">Where </w:t>
      </w:r>
      <w:r w:rsidR="00B91EC3" w:rsidRPr="00734DDA">
        <w:rPr>
          <w:sz w:val="22"/>
        </w:rPr>
        <w:t>do you</w:t>
      </w:r>
      <w:r w:rsidRPr="00734DDA">
        <w:rPr>
          <w:sz w:val="22"/>
        </w:rPr>
        <w:t xml:space="preserve"> spend most of </w:t>
      </w:r>
      <w:r w:rsidR="00B91EC3" w:rsidRPr="00734DDA">
        <w:rPr>
          <w:sz w:val="22"/>
        </w:rPr>
        <w:t>your</w:t>
      </w:r>
      <w:r w:rsidRPr="00734DDA">
        <w:rPr>
          <w:sz w:val="22"/>
        </w:rPr>
        <w:t xml:space="preserve"> time during the lesson? (At the front of the room? Moving between small groups?)</w:t>
      </w:r>
    </w:p>
    <w:p w:rsidR="005F49A2" w:rsidRPr="00734DDA" w:rsidRDefault="005F49A2" w:rsidP="004759E8">
      <w:pPr>
        <w:keepNext/>
        <w:numPr>
          <w:ilvl w:val="0"/>
          <w:numId w:val="13"/>
        </w:numPr>
        <w:tabs>
          <w:tab w:val="num" w:pos="720"/>
        </w:tabs>
        <w:rPr>
          <w:sz w:val="22"/>
        </w:rPr>
      </w:pPr>
      <w:r w:rsidRPr="00734DDA">
        <w:rPr>
          <w:sz w:val="22"/>
        </w:rPr>
        <w:t xml:space="preserve">How long are transitions? How much of the allotted class time is actually used for instruction? </w:t>
      </w:r>
    </w:p>
    <w:p w:rsidR="005F49A2" w:rsidRPr="00734DDA" w:rsidRDefault="005F49A2" w:rsidP="004759E8">
      <w:pPr>
        <w:keepNext/>
        <w:numPr>
          <w:ilvl w:val="0"/>
          <w:numId w:val="14"/>
        </w:numPr>
        <w:tabs>
          <w:tab w:val="num" w:pos="720"/>
        </w:tabs>
        <w:rPr>
          <w:sz w:val="22"/>
        </w:rPr>
      </w:pPr>
      <w:r w:rsidRPr="00734DDA">
        <w:rPr>
          <w:sz w:val="22"/>
        </w:rPr>
        <w:t xml:space="preserve">What procedures are in place for students who finish assignments or activities early? </w:t>
      </w:r>
    </w:p>
    <w:p w:rsidR="005F49A2" w:rsidRPr="00734DDA" w:rsidRDefault="005F49A2" w:rsidP="005F49A2">
      <w:pPr>
        <w:keepNext/>
        <w:rPr>
          <w:bCs/>
          <w:sz w:val="22"/>
        </w:rPr>
      </w:pPr>
      <w:r w:rsidRPr="00734DDA">
        <w:rPr>
          <w:bCs/>
          <w:sz w:val="22"/>
        </w:rPr>
        <w:t>Instruction</w:t>
      </w:r>
    </w:p>
    <w:p w:rsidR="005F49A2" w:rsidRPr="00734DDA" w:rsidRDefault="005F49A2" w:rsidP="005F49A2">
      <w:pPr>
        <w:keepNext/>
        <w:numPr>
          <w:ilvl w:val="0"/>
          <w:numId w:val="15"/>
        </w:numPr>
        <w:tabs>
          <w:tab w:val="num" w:pos="720"/>
        </w:tabs>
        <w:rPr>
          <w:sz w:val="22"/>
        </w:rPr>
      </w:pPr>
      <w:r w:rsidRPr="00734DDA">
        <w:rPr>
          <w:sz w:val="22"/>
        </w:rPr>
        <w:t xml:space="preserve">How </w:t>
      </w:r>
      <w:r w:rsidR="00B91EC3" w:rsidRPr="00734DDA">
        <w:rPr>
          <w:sz w:val="22"/>
        </w:rPr>
        <w:t>do you</w:t>
      </w:r>
      <w:r w:rsidRPr="00734DDA">
        <w:rPr>
          <w:sz w:val="22"/>
        </w:rPr>
        <w:t xml:space="preserve"> introduce the lesson and explain the learner outcomes? </w:t>
      </w:r>
    </w:p>
    <w:p w:rsidR="005F49A2" w:rsidRPr="00734DDA" w:rsidRDefault="005F49A2" w:rsidP="005F49A2">
      <w:pPr>
        <w:numPr>
          <w:ilvl w:val="0"/>
          <w:numId w:val="15"/>
        </w:numPr>
        <w:tabs>
          <w:tab w:val="num" w:pos="720"/>
        </w:tabs>
        <w:rPr>
          <w:sz w:val="22"/>
        </w:rPr>
      </w:pPr>
      <w:r w:rsidRPr="00734DDA">
        <w:rPr>
          <w:sz w:val="22"/>
        </w:rPr>
        <w:t>In what ways are the students engaged (or not engaged)? What are the students actually being asked to do?</w:t>
      </w:r>
    </w:p>
    <w:p w:rsidR="005F49A2" w:rsidRPr="00734DDA" w:rsidRDefault="005F49A2" w:rsidP="005F49A2">
      <w:pPr>
        <w:numPr>
          <w:ilvl w:val="0"/>
          <w:numId w:val="15"/>
        </w:numPr>
        <w:tabs>
          <w:tab w:val="num" w:pos="720"/>
        </w:tabs>
        <w:rPr>
          <w:sz w:val="22"/>
        </w:rPr>
      </w:pPr>
      <w:r w:rsidRPr="00734DDA">
        <w:rPr>
          <w:sz w:val="22"/>
        </w:rPr>
        <w:t xml:space="preserve">How </w:t>
      </w:r>
      <w:r w:rsidR="00B91EC3" w:rsidRPr="00734DDA">
        <w:rPr>
          <w:sz w:val="22"/>
        </w:rPr>
        <w:t>do you</w:t>
      </w:r>
      <w:r w:rsidRPr="00734DDA">
        <w:rPr>
          <w:sz w:val="22"/>
        </w:rPr>
        <w:t xml:space="preserve"> incorporate technology as a tool for learning? </w:t>
      </w:r>
    </w:p>
    <w:p w:rsidR="005F49A2" w:rsidRPr="00734DDA" w:rsidRDefault="005F49A2" w:rsidP="005F49A2">
      <w:pPr>
        <w:numPr>
          <w:ilvl w:val="0"/>
          <w:numId w:val="15"/>
        </w:numPr>
        <w:tabs>
          <w:tab w:val="num" w:pos="720"/>
        </w:tabs>
        <w:rPr>
          <w:sz w:val="22"/>
        </w:rPr>
      </w:pPr>
      <w:r w:rsidRPr="00734DDA">
        <w:rPr>
          <w:sz w:val="22"/>
        </w:rPr>
        <w:t>How much time does each major activity within the lesson take, e.g., introduction/hook; teacher presentation or modeling; student activities; assessment; closure, transitions, etc.</w:t>
      </w:r>
    </w:p>
    <w:p w:rsidR="005F49A2" w:rsidRPr="00734DDA" w:rsidRDefault="005F49A2" w:rsidP="005F49A2">
      <w:pPr>
        <w:numPr>
          <w:ilvl w:val="0"/>
          <w:numId w:val="15"/>
        </w:numPr>
        <w:tabs>
          <w:tab w:val="num" w:pos="720"/>
        </w:tabs>
        <w:rPr>
          <w:sz w:val="22"/>
        </w:rPr>
      </w:pPr>
      <w:r w:rsidRPr="00734DDA">
        <w:rPr>
          <w:sz w:val="22"/>
        </w:rPr>
        <w:t xml:space="preserve">In what ways are student cultures, families and lived experiences connected to the content and instruction? </w:t>
      </w:r>
    </w:p>
    <w:p w:rsidR="005F49A2" w:rsidRPr="00734DDA" w:rsidRDefault="005F49A2" w:rsidP="005F49A2">
      <w:pPr>
        <w:numPr>
          <w:ilvl w:val="0"/>
          <w:numId w:val="15"/>
        </w:numPr>
        <w:tabs>
          <w:tab w:val="num" w:pos="720"/>
        </w:tabs>
        <w:rPr>
          <w:sz w:val="22"/>
        </w:rPr>
      </w:pPr>
      <w:r w:rsidRPr="00734DDA">
        <w:rPr>
          <w:sz w:val="22"/>
        </w:rPr>
        <w:t xml:space="preserve">In what ways </w:t>
      </w:r>
      <w:r w:rsidR="00B91EC3" w:rsidRPr="00734DDA">
        <w:rPr>
          <w:sz w:val="22"/>
        </w:rPr>
        <w:t>do you</w:t>
      </w:r>
      <w:r w:rsidRPr="00734DDA">
        <w:rPr>
          <w:sz w:val="22"/>
        </w:rPr>
        <w:t xml:space="preserve"> scaffold student literacy development? </w:t>
      </w:r>
    </w:p>
    <w:p w:rsidR="005F49A2" w:rsidRPr="00734DDA" w:rsidRDefault="005F49A2" w:rsidP="005F49A2">
      <w:pPr>
        <w:numPr>
          <w:ilvl w:val="0"/>
          <w:numId w:val="16"/>
        </w:numPr>
        <w:tabs>
          <w:tab w:val="num" w:pos="720"/>
        </w:tabs>
        <w:rPr>
          <w:sz w:val="22"/>
        </w:rPr>
      </w:pPr>
      <w:r w:rsidRPr="00734DDA">
        <w:rPr>
          <w:sz w:val="22"/>
        </w:rPr>
        <w:t xml:space="preserve">In what ways </w:t>
      </w:r>
      <w:r w:rsidR="00B91EC3" w:rsidRPr="00734DDA">
        <w:rPr>
          <w:sz w:val="22"/>
        </w:rPr>
        <w:t>do you</w:t>
      </w:r>
      <w:r w:rsidRPr="00734DDA">
        <w:rPr>
          <w:sz w:val="22"/>
        </w:rPr>
        <w:t xml:space="preserve"> differentiate learning for students with exceptionalities? </w:t>
      </w:r>
    </w:p>
    <w:p w:rsidR="005F49A2" w:rsidRPr="00734DDA" w:rsidRDefault="005F49A2" w:rsidP="005F49A2">
      <w:pPr>
        <w:rPr>
          <w:bCs/>
          <w:sz w:val="22"/>
        </w:rPr>
      </w:pPr>
      <w:r w:rsidRPr="00734DDA">
        <w:rPr>
          <w:bCs/>
          <w:sz w:val="22"/>
        </w:rPr>
        <w:t>Assessment</w:t>
      </w:r>
    </w:p>
    <w:p w:rsidR="005F49A2" w:rsidRPr="00734DDA" w:rsidRDefault="005F49A2" w:rsidP="005F49A2">
      <w:pPr>
        <w:numPr>
          <w:ilvl w:val="0"/>
          <w:numId w:val="17"/>
        </w:numPr>
        <w:tabs>
          <w:tab w:val="num" w:pos="720"/>
        </w:tabs>
        <w:rPr>
          <w:sz w:val="22"/>
        </w:rPr>
      </w:pPr>
      <w:r w:rsidRPr="00734DDA">
        <w:rPr>
          <w:sz w:val="22"/>
        </w:rPr>
        <w:t xml:space="preserve">How </w:t>
      </w:r>
      <w:r w:rsidR="00B91EC3" w:rsidRPr="00734DDA">
        <w:rPr>
          <w:sz w:val="22"/>
        </w:rPr>
        <w:t>do you</w:t>
      </w:r>
      <w:r w:rsidRPr="00734DDA">
        <w:rPr>
          <w:sz w:val="22"/>
        </w:rPr>
        <w:t xml:space="preserve"> assess student learning?</w:t>
      </w:r>
    </w:p>
    <w:p w:rsidR="005F49A2" w:rsidRPr="00734DDA" w:rsidRDefault="005F49A2" w:rsidP="005F49A2">
      <w:pPr>
        <w:numPr>
          <w:ilvl w:val="0"/>
          <w:numId w:val="15"/>
        </w:numPr>
        <w:tabs>
          <w:tab w:val="num" w:pos="720"/>
        </w:tabs>
        <w:rPr>
          <w:sz w:val="22"/>
        </w:rPr>
      </w:pPr>
      <w:r w:rsidRPr="00734DDA">
        <w:rPr>
          <w:sz w:val="22"/>
        </w:rPr>
        <w:t xml:space="preserve">How </w:t>
      </w:r>
      <w:r w:rsidR="00B91EC3" w:rsidRPr="00734DDA">
        <w:rPr>
          <w:sz w:val="22"/>
        </w:rPr>
        <w:t>do you</w:t>
      </w:r>
      <w:r w:rsidRPr="00734DDA">
        <w:rPr>
          <w:sz w:val="22"/>
        </w:rPr>
        <w:t xml:space="preserve"> assign and evaluate homework?</w:t>
      </w:r>
    </w:p>
    <w:p w:rsidR="005F49A2" w:rsidRPr="00734DDA" w:rsidRDefault="005F49A2" w:rsidP="005F49A2">
      <w:pPr>
        <w:numPr>
          <w:ilvl w:val="0"/>
          <w:numId w:val="15"/>
        </w:numPr>
        <w:tabs>
          <w:tab w:val="num" w:pos="720"/>
        </w:tabs>
        <w:rPr>
          <w:sz w:val="22"/>
        </w:rPr>
      </w:pPr>
      <w:r w:rsidRPr="00734DDA">
        <w:rPr>
          <w:sz w:val="22"/>
        </w:rPr>
        <w:t>How clear are instructions for assignments?</w:t>
      </w:r>
    </w:p>
    <w:p w:rsidR="00CF1FF7" w:rsidRPr="00734DDA" w:rsidRDefault="00CF1FF7" w:rsidP="00CF1FF7">
      <w:pPr>
        <w:pStyle w:val="BodyText3"/>
        <w:rPr>
          <w:sz w:val="22"/>
        </w:rPr>
      </w:pPr>
    </w:p>
    <w:p w:rsidR="00823CCC" w:rsidRPr="00734DDA" w:rsidRDefault="00823CCC" w:rsidP="00CF1FF7">
      <w:pPr>
        <w:pStyle w:val="BodyText3"/>
        <w:rPr>
          <w:sz w:val="22"/>
        </w:rPr>
      </w:pPr>
    </w:p>
    <w:p w:rsidR="00823CCC" w:rsidRPr="00734DDA" w:rsidRDefault="00823CCC" w:rsidP="00CF1FF7">
      <w:pPr>
        <w:pStyle w:val="BodyText3"/>
        <w:rPr>
          <w:sz w:val="22"/>
        </w:rPr>
      </w:pPr>
    </w:p>
    <w:sectPr w:rsidR="00823CCC" w:rsidRPr="00734DDA" w:rsidSect="009A404E">
      <w:footerReference w:type="even" r:id="rId10"/>
      <w:footerReference w:type="default" r:id="rId11"/>
      <w:pgSz w:w="12240" w:h="15840"/>
      <w:pgMar w:top="720" w:right="720" w:bottom="720" w:left="720" w:gutter="0"/>
      <w:docGrid w:linePitch="326"/>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0B48" w:rsidRDefault="000F0B48">
      <w:r>
        <w:separator/>
      </w:r>
    </w:p>
  </w:endnote>
  <w:endnote w:type="continuationSeparator" w:id="0">
    <w:p w:rsidR="000F0B48" w:rsidRDefault="000F0B4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Lucida Grande">
    <w:panose1 w:val="020B05030304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Verdana-Bold">
    <w:altName w:val="Verdana Bold"/>
    <w:panose1 w:val="00000000000000000000"/>
    <w:charset w:val="4D"/>
    <w:family w:val="swiss"/>
    <w:notTrueType/>
    <w:pitch w:val="default"/>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B48" w:rsidRDefault="000F0B48" w:rsidP="00BF661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F0B48" w:rsidRDefault="000F0B48" w:rsidP="00BF661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B48" w:rsidRDefault="000F0B48" w:rsidP="00BF661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8473B">
      <w:rPr>
        <w:rStyle w:val="PageNumber"/>
        <w:noProof/>
      </w:rPr>
      <w:t>1</w:t>
    </w:r>
    <w:r>
      <w:rPr>
        <w:rStyle w:val="PageNumber"/>
      </w:rPr>
      <w:fldChar w:fldCharType="end"/>
    </w:r>
  </w:p>
  <w:p w:rsidR="000F0B48" w:rsidRDefault="000F0B48" w:rsidP="00BF661D">
    <w:pPr>
      <w:pStyle w:val="Footer"/>
      <w:ind w:right="360"/>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0B48" w:rsidRDefault="000F0B48">
      <w:r>
        <w:separator/>
      </w:r>
    </w:p>
  </w:footnote>
  <w:footnote w:type="continuationSeparator" w:id="0">
    <w:p w:rsidR="000F0B48" w:rsidRDefault="000F0B48">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FFFFFFFF">
      <w:start w:val="1"/>
      <w:numFmt w:val="bullet"/>
      <w:lvlText w:val="●"/>
      <w:lvlJc w:val="left"/>
      <w:pPr>
        <w:tabs>
          <w:tab w:val="num" w:pos="360"/>
        </w:tabs>
        <w:ind w:left="720" w:hanging="360"/>
      </w:pPr>
      <w:rPr>
        <w:rFonts w:ascii="Arial" w:eastAsia="Arial" w:hAnsi="Arial" w:cs="Wingdings"/>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Wingdings"/>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Wingdings"/>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Wingdings"/>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Wingdings"/>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Wingdings"/>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Wingdings"/>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Wingdings"/>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Wingdings"/>
        <w:b w:val="0"/>
        <w:bCs w:val="0"/>
        <w:i w:val="0"/>
        <w:iCs w:val="0"/>
        <w:strike w:val="0"/>
        <w:color w:val="000000"/>
        <w:sz w:val="22"/>
        <w:szCs w:val="22"/>
        <w:u w:val="none"/>
      </w:rPr>
    </w:lvl>
  </w:abstractNum>
  <w:abstractNum w:abstractNumId="1">
    <w:nsid w:val="00000002"/>
    <w:multiLevelType w:val="hybridMultilevel"/>
    <w:tmpl w:val="00000002"/>
    <w:lvl w:ilvl="0" w:tplc="FFFFFFFF">
      <w:start w:val="1"/>
      <w:numFmt w:val="bullet"/>
      <w:lvlText w:val="●"/>
      <w:lvlJc w:val="left"/>
      <w:pPr>
        <w:tabs>
          <w:tab w:val="num" w:pos="360"/>
        </w:tabs>
        <w:ind w:left="720" w:hanging="360"/>
      </w:pPr>
      <w:rPr>
        <w:rFonts w:ascii="Arial" w:eastAsia="Arial" w:hAnsi="Arial" w:cs="Wingdings"/>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Wingdings"/>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Wingdings"/>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Wingdings"/>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Wingdings"/>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Wingdings"/>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Wingdings"/>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Wingdings"/>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Wingdings"/>
        <w:b w:val="0"/>
        <w:bCs w:val="0"/>
        <w:i w:val="0"/>
        <w:iCs w:val="0"/>
        <w:strike w:val="0"/>
        <w:color w:val="000000"/>
        <w:sz w:val="22"/>
        <w:szCs w:val="22"/>
        <w:u w:val="none"/>
      </w:rPr>
    </w:lvl>
  </w:abstractNum>
  <w:abstractNum w:abstractNumId="2">
    <w:nsid w:val="00000003"/>
    <w:multiLevelType w:val="hybridMultilevel"/>
    <w:tmpl w:val="00000003"/>
    <w:lvl w:ilvl="0" w:tplc="FFFFFFFF">
      <w:start w:val="1"/>
      <w:numFmt w:val="bullet"/>
      <w:lvlText w:val="●"/>
      <w:lvlJc w:val="left"/>
      <w:pPr>
        <w:tabs>
          <w:tab w:val="num" w:pos="360"/>
        </w:tabs>
        <w:ind w:left="720" w:hanging="360"/>
      </w:pPr>
      <w:rPr>
        <w:rFonts w:ascii="Arial" w:eastAsia="Arial" w:hAnsi="Arial" w:cs="Wingdings"/>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Wingdings"/>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Wingdings"/>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Wingdings"/>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Wingdings"/>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Wingdings"/>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Wingdings"/>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Wingdings"/>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Wingdings"/>
        <w:b w:val="0"/>
        <w:bCs w:val="0"/>
        <w:i w:val="0"/>
        <w:iCs w:val="0"/>
        <w:strike w:val="0"/>
        <w:color w:val="000000"/>
        <w:sz w:val="22"/>
        <w:szCs w:val="22"/>
        <w:u w:val="none"/>
      </w:rPr>
    </w:lvl>
  </w:abstractNum>
  <w:abstractNum w:abstractNumId="3">
    <w:nsid w:val="00000004"/>
    <w:multiLevelType w:val="hybridMultilevel"/>
    <w:tmpl w:val="00000004"/>
    <w:lvl w:ilvl="0" w:tplc="FFFFFFFF">
      <w:start w:val="1"/>
      <w:numFmt w:val="bullet"/>
      <w:lvlText w:val="●"/>
      <w:lvlJc w:val="left"/>
      <w:pPr>
        <w:tabs>
          <w:tab w:val="num" w:pos="360"/>
        </w:tabs>
        <w:ind w:left="720" w:hanging="360"/>
      </w:pPr>
      <w:rPr>
        <w:rFonts w:ascii="Arial" w:eastAsia="Arial" w:hAnsi="Arial" w:cs="Wingdings"/>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Wingdings"/>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Wingdings"/>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Wingdings"/>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Wingdings"/>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Wingdings"/>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Wingdings"/>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Wingdings"/>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Wingdings"/>
        <w:b w:val="0"/>
        <w:bCs w:val="0"/>
        <w:i w:val="0"/>
        <w:iCs w:val="0"/>
        <w:strike w:val="0"/>
        <w:color w:val="000000"/>
        <w:sz w:val="22"/>
        <w:szCs w:val="22"/>
        <w:u w:val="none"/>
      </w:rPr>
    </w:lvl>
  </w:abstractNum>
  <w:abstractNum w:abstractNumId="4">
    <w:nsid w:val="00000005"/>
    <w:multiLevelType w:val="hybridMultilevel"/>
    <w:tmpl w:val="00000005"/>
    <w:lvl w:ilvl="0" w:tplc="FFFFFFFF">
      <w:start w:val="1"/>
      <w:numFmt w:val="bullet"/>
      <w:lvlText w:val="●"/>
      <w:lvlJc w:val="left"/>
      <w:pPr>
        <w:tabs>
          <w:tab w:val="num" w:pos="360"/>
        </w:tabs>
        <w:ind w:left="720" w:hanging="360"/>
      </w:pPr>
      <w:rPr>
        <w:rFonts w:ascii="Arial" w:eastAsia="Arial" w:hAnsi="Arial" w:cs="Wingdings"/>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Wingdings"/>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Wingdings"/>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Wingdings"/>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Wingdings"/>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Wingdings"/>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Wingdings"/>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Wingdings"/>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Wingdings"/>
        <w:b w:val="0"/>
        <w:bCs w:val="0"/>
        <w:i w:val="0"/>
        <w:iCs w:val="0"/>
        <w:strike w:val="0"/>
        <w:color w:val="000000"/>
        <w:sz w:val="22"/>
        <w:szCs w:val="22"/>
        <w:u w:val="none"/>
      </w:rPr>
    </w:lvl>
  </w:abstractNum>
  <w:abstractNum w:abstractNumId="5">
    <w:nsid w:val="00000006"/>
    <w:multiLevelType w:val="singleLevel"/>
    <w:tmpl w:val="00000000"/>
    <w:lvl w:ilvl="0">
      <w:start w:val="1"/>
      <w:numFmt w:val="bullet"/>
      <w:lvlText w:val=""/>
      <w:lvlJc w:val="left"/>
      <w:pPr>
        <w:tabs>
          <w:tab w:val="num" w:pos="360"/>
        </w:tabs>
        <w:ind w:left="360" w:hanging="360"/>
      </w:pPr>
      <w:rPr>
        <w:rFonts w:hint="default"/>
      </w:rPr>
    </w:lvl>
  </w:abstractNum>
  <w:abstractNum w:abstractNumId="6">
    <w:nsid w:val="01C176F2"/>
    <w:multiLevelType w:val="multilevel"/>
    <w:tmpl w:val="CE4CBCC4"/>
    <w:lvl w:ilvl="0">
      <w:start w:val="1"/>
      <w:numFmt w:val="bullet"/>
      <w:lvlText w:val=""/>
      <w:lvlJc w:val="left"/>
      <w:pPr>
        <w:tabs>
          <w:tab w:val="num" w:pos="884"/>
        </w:tabs>
        <w:ind w:left="884" w:hanging="432"/>
      </w:pPr>
      <w:rPr>
        <w:rFonts w:ascii="Symbol" w:eastAsia="Times New Roman" w:hAnsi="Symbol" w:hint="default"/>
      </w:rPr>
    </w:lvl>
    <w:lvl w:ilvl="1">
      <w:start w:val="1"/>
      <w:numFmt w:val="bullet"/>
      <w:lvlText w:val="o"/>
      <w:lvlJc w:val="left"/>
      <w:pPr>
        <w:tabs>
          <w:tab w:val="num" w:pos="1892"/>
        </w:tabs>
        <w:ind w:left="1892" w:hanging="360"/>
      </w:pPr>
      <w:rPr>
        <w:rFonts w:ascii="Courier New" w:hAnsi="Courier New" w:hint="default"/>
      </w:rPr>
    </w:lvl>
    <w:lvl w:ilvl="2">
      <w:start w:val="1"/>
      <w:numFmt w:val="bullet"/>
      <w:lvlText w:val=""/>
      <w:lvlJc w:val="left"/>
      <w:pPr>
        <w:tabs>
          <w:tab w:val="num" w:pos="2612"/>
        </w:tabs>
        <w:ind w:left="2612" w:hanging="360"/>
      </w:pPr>
      <w:rPr>
        <w:rFonts w:ascii="Wingdings" w:hAnsi="Wingdings" w:hint="default"/>
      </w:rPr>
    </w:lvl>
    <w:lvl w:ilvl="3">
      <w:start w:val="1"/>
      <w:numFmt w:val="bullet"/>
      <w:lvlText w:val=""/>
      <w:lvlJc w:val="left"/>
      <w:pPr>
        <w:tabs>
          <w:tab w:val="num" w:pos="3332"/>
        </w:tabs>
        <w:ind w:left="3332" w:hanging="360"/>
      </w:pPr>
      <w:rPr>
        <w:rFonts w:ascii="Symbol" w:eastAsia="Times New Roman" w:hAnsi="Symbol" w:hint="default"/>
      </w:rPr>
    </w:lvl>
    <w:lvl w:ilvl="4">
      <w:start w:val="1"/>
      <w:numFmt w:val="bullet"/>
      <w:lvlText w:val="o"/>
      <w:lvlJc w:val="left"/>
      <w:pPr>
        <w:tabs>
          <w:tab w:val="num" w:pos="4052"/>
        </w:tabs>
        <w:ind w:left="4052" w:hanging="360"/>
      </w:pPr>
      <w:rPr>
        <w:rFonts w:ascii="Courier New" w:hAnsi="Courier New" w:hint="default"/>
      </w:rPr>
    </w:lvl>
    <w:lvl w:ilvl="5">
      <w:start w:val="1"/>
      <w:numFmt w:val="bullet"/>
      <w:lvlText w:val=""/>
      <w:lvlJc w:val="left"/>
      <w:pPr>
        <w:tabs>
          <w:tab w:val="num" w:pos="4772"/>
        </w:tabs>
        <w:ind w:left="4772" w:hanging="360"/>
      </w:pPr>
      <w:rPr>
        <w:rFonts w:ascii="Wingdings" w:hAnsi="Wingdings" w:hint="default"/>
      </w:rPr>
    </w:lvl>
    <w:lvl w:ilvl="6">
      <w:start w:val="1"/>
      <w:numFmt w:val="bullet"/>
      <w:lvlText w:val=""/>
      <w:lvlJc w:val="left"/>
      <w:pPr>
        <w:tabs>
          <w:tab w:val="num" w:pos="5492"/>
        </w:tabs>
        <w:ind w:left="5492" w:hanging="360"/>
      </w:pPr>
      <w:rPr>
        <w:rFonts w:ascii="Symbol" w:eastAsia="Times New Roman" w:hAnsi="Symbol" w:hint="default"/>
      </w:rPr>
    </w:lvl>
    <w:lvl w:ilvl="7">
      <w:start w:val="1"/>
      <w:numFmt w:val="bullet"/>
      <w:lvlText w:val="o"/>
      <w:lvlJc w:val="left"/>
      <w:pPr>
        <w:tabs>
          <w:tab w:val="num" w:pos="6212"/>
        </w:tabs>
        <w:ind w:left="6212" w:hanging="360"/>
      </w:pPr>
      <w:rPr>
        <w:rFonts w:ascii="Courier New" w:hAnsi="Courier New" w:hint="default"/>
      </w:rPr>
    </w:lvl>
    <w:lvl w:ilvl="8">
      <w:start w:val="1"/>
      <w:numFmt w:val="bullet"/>
      <w:lvlText w:val=""/>
      <w:lvlJc w:val="left"/>
      <w:pPr>
        <w:tabs>
          <w:tab w:val="num" w:pos="6932"/>
        </w:tabs>
        <w:ind w:left="6932" w:hanging="360"/>
      </w:pPr>
      <w:rPr>
        <w:rFonts w:ascii="Wingdings" w:hAnsi="Wingdings" w:hint="default"/>
      </w:rPr>
    </w:lvl>
  </w:abstractNum>
  <w:abstractNum w:abstractNumId="7">
    <w:nsid w:val="0B474CCD"/>
    <w:multiLevelType w:val="hybridMultilevel"/>
    <w:tmpl w:val="00145D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CE3B36"/>
    <w:multiLevelType w:val="hybridMultilevel"/>
    <w:tmpl w:val="6748D1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7FB7789"/>
    <w:multiLevelType w:val="multilevel"/>
    <w:tmpl w:val="3F2CE0B8"/>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C7F4E7A"/>
    <w:multiLevelType w:val="hybridMultilevel"/>
    <w:tmpl w:val="B5E0EE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1525E59"/>
    <w:multiLevelType w:val="multilevel"/>
    <w:tmpl w:val="056E8958"/>
    <w:lvl w:ilvl="0">
      <w:start w:val="1"/>
      <w:numFmt w:val="decimal"/>
      <w:lvlText w:val="%1."/>
      <w:lvlJc w:val="left"/>
      <w:pPr>
        <w:tabs>
          <w:tab w:val="num" w:pos="380"/>
        </w:tabs>
        <w:ind w:left="380" w:hanging="360"/>
      </w:pPr>
      <w:rPr>
        <w:rFonts w:hint="default"/>
      </w:rPr>
    </w:lvl>
    <w:lvl w:ilvl="1">
      <w:start w:val="1"/>
      <w:numFmt w:val="lowerLetter"/>
      <w:lvlText w:val="%2."/>
      <w:lvlJc w:val="left"/>
      <w:pPr>
        <w:tabs>
          <w:tab w:val="num" w:pos="1100"/>
        </w:tabs>
        <w:ind w:left="1100" w:hanging="360"/>
      </w:pPr>
    </w:lvl>
    <w:lvl w:ilvl="2">
      <w:start w:val="1"/>
      <w:numFmt w:val="lowerRoman"/>
      <w:lvlText w:val="%3."/>
      <w:lvlJc w:val="right"/>
      <w:pPr>
        <w:tabs>
          <w:tab w:val="num" w:pos="1820"/>
        </w:tabs>
        <w:ind w:left="1820" w:hanging="180"/>
      </w:pPr>
    </w:lvl>
    <w:lvl w:ilvl="3">
      <w:start w:val="1"/>
      <w:numFmt w:val="decimal"/>
      <w:lvlText w:val="%4."/>
      <w:lvlJc w:val="left"/>
      <w:pPr>
        <w:tabs>
          <w:tab w:val="num" w:pos="2540"/>
        </w:tabs>
        <w:ind w:left="2540" w:hanging="360"/>
      </w:pPr>
    </w:lvl>
    <w:lvl w:ilvl="4">
      <w:start w:val="1"/>
      <w:numFmt w:val="lowerLetter"/>
      <w:lvlText w:val="%5."/>
      <w:lvlJc w:val="left"/>
      <w:pPr>
        <w:tabs>
          <w:tab w:val="num" w:pos="3260"/>
        </w:tabs>
        <w:ind w:left="3260" w:hanging="360"/>
      </w:pPr>
    </w:lvl>
    <w:lvl w:ilvl="5">
      <w:start w:val="1"/>
      <w:numFmt w:val="lowerRoman"/>
      <w:lvlText w:val="%6."/>
      <w:lvlJc w:val="right"/>
      <w:pPr>
        <w:tabs>
          <w:tab w:val="num" w:pos="3980"/>
        </w:tabs>
        <w:ind w:left="3980" w:hanging="180"/>
      </w:pPr>
    </w:lvl>
    <w:lvl w:ilvl="6">
      <w:start w:val="1"/>
      <w:numFmt w:val="decimal"/>
      <w:lvlText w:val="%7."/>
      <w:lvlJc w:val="left"/>
      <w:pPr>
        <w:tabs>
          <w:tab w:val="num" w:pos="4700"/>
        </w:tabs>
        <w:ind w:left="4700" w:hanging="360"/>
      </w:pPr>
    </w:lvl>
    <w:lvl w:ilvl="7">
      <w:start w:val="1"/>
      <w:numFmt w:val="lowerLetter"/>
      <w:lvlText w:val="%8."/>
      <w:lvlJc w:val="left"/>
      <w:pPr>
        <w:tabs>
          <w:tab w:val="num" w:pos="5420"/>
        </w:tabs>
        <w:ind w:left="5420" w:hanging="360"/>
      </w:pPr>
    </w:lvl>
    <w:lvl w:ilvl="8">
      <w:start w:val="1"/>
      <w:numFmt w:val="lowerRoman"/>
      <w:lvlText w:val="%9."/>
      <w:lvlJc w:val="right"/>
      <w:pPr>
        <w:tabs>
          <w:tab w:val="num" w:pos="6140"/>
        </w:tabs>
        <w:ind w:left="6140" w:hanging="180"/>
      </w:pPr>
    </w:lvl>
  </w:abstractNum>
  <w:abstractNum w:abstractNumId="12">
    <w:nsid w:val="378C32FC"/>
    <w:multiLevelType w:val="multilevel"/>
    <w:tmpl w:val="056E8958"/>
    <w:lvl w:ilvl="0">
      <w:start w:val="1"/>
      <w:numFmt w:val="decimal"/>
      <w:lvlText w:val="%1."/>
      <w:lvlJc w:val="left"/>
      <w:pPr>
        <w:tabs>
          <w:tab w:val="num" w:pos="380"/>
        </w:tabs>
        <w:ind w:left="380" w:hanging="360"/>
      </w:pPr>
      <w:rPr>
        <w:rFonts w:hint="default"/>
      </w:rPr>
    </w:lvl>
    <w:lvl w:ilvl="1">
      <w:start w:val="1"/>
      <w:numFmt w:val="lowerLetter"/>
      <w:lvlText w:val="%2."/>
      <w:lvlJc w:val="left"/>
      <w:pPr>
        <w:tabs>
          <w:tab w:val="num" w:pos="1100"/>
        </w:tabs>
        <w:ind w:left="1100" w:hanging="360"/>
      </w:pPr>
    </w:lvl>
    <w:lvl w:ilvl="2">
      <w:start w:val="1"/>
      <w:numFmt w:val="lowerRoman"/>
      <w:lvlText w:val="%3."/>
      <w:lvlJc w:val="right"/>
      <w:pPr>
        <w:tabs>
          <w:tab w:val="num" w:pos="1820"/>
        </w:tabs>
        <w:ind w:left="1820" w:hanging="180"/>
      </w:pPr>
    </w:lvl>
    <w:lvl w:ilvl="3">
      <w:start w:val="1"/>
      <w:numFmt w:val="decimal"/>
      <w:lvlText w:val="%4."/>
      <w:lvlJc w:val="left"/>
      <w:pPr>
        <w:tabs>
          <w:tab w:val="num" w:pos="2540"/>
        </w:tabs>
        <w:ind w:left="2540" w:hanging="360"/>
      </w:pPr>
    </w:lvl>
    <w:lvl w:ilvl="4">
      <w:start w:val="1"/>
      <w:numFmt w:val="lowerLetter"/>
      <w:lvlText w:val="%5."/>
      <w:lvlJc w:val="left"/>
      <w:pPr>
        <w:tabs>
          <w:tab w:val="num" w:pos="3260"/>
        </w:tabs>
        <w:ind w:left="3260" w:hanging="360"/>
      </w:pPr>
    </w:lvl>
    <w:lvl w:ilvl="5">
      <w:start w:val="1"/>
      <w:numFmt w:val="lowerRoman"/>
      <w:lvlText w:val="%6."/>
      <w:lvlJc w:val="right"/>
      <w:pPr>
        <w:tabs>
          <w:tab w:val="num" w:pos="3980"/>
        </w:tabs>
        <w:ind w:left="3980" w:hanging="180"/>
      </w:pPr>
    </w:lvl>
    <w:lvl w:ilvl="6">
      <w:start w:val="1"/>
      <w:numFmt w:val="decimal"/>
      <w:lvlText w:val="%7."/>
      <w:lvlJc w:val="left"/>
      <w:pPr>
        <w:tabs>
          <w:tab w:val="num" w:pos="4700"/>
        </w:tabs>
        <w:ind w:left="4700" w:hanging="360"/>
      </w:pPr>
    </w:lvl>
    <w:lvl w:ilvl="7">
      <w:start w:val="1"/>
      <w:numFmt w:val="lowerLetter"/>
      <w:lvlText w:val="%8."/>
      <w:lvlJc w:val="left"/>
      <w:pPr>
        <w:tabs>
          <w:tab w:val="num" w:pos="5420"/>
        </w:tabs>
        <w:ind w:left="5420" w:hanging="360"/>
      </w:pPr>
    </w:lvl>
    <w:lvl w:ilvl="8">
      <w:start w:val="1"/>
      <w:numFmt w:val="lowerRoman"/>
      <w:lvlText w:val="%9."/>
      <w:lvlJc w:val="right"/>
      <w:pPr>
        <w:tabs>
          <w:tab w:val="num" w:pos="6140"/>
        </w:tabs>
        <w:ind w:left="6140" w:hanging="180"/>
      </w:pPr>
    </w:lvl>
  </w:abstractNum>
  <w:abstractNum w:abstractNumId="13">
    <w:nsid w:val="417036AF"/>
    <w:multiLevelType w:val="hybridMultilevel"/>
    <w:tmpl w:val="3D2E9B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1F34FF3"/>
    <w:multiLevelType w:val="hybridMultilevel"/>
    <w:tmpl w:val="AD1ECBCA"/>
    <w:lvl w:ilvl="0" w:tplc="4A56B572">
      <w:start w:val="1"/>
      <w:numFmt w:val="decimal"/>
      <w:lvlText w:val="%1."/>
      <w:lvlJc w:val="left"/>
      <w:pPr>
        <w:tabs>
          <w:tab w:val="num" w:pos="360"/>
        </w:tabs>
        <w:ind w:left="360" w:hanging="360"/>
      </w:pPr>
      <w:rPr>
        <w:rFonts w:hint="default"/>
        <w:b/>
      </w:rPr>
    </w:lvl>
    <w:lvl w:ilvl="1" w:tplc="4A56B572">
      <w:start w:val="1"/>
      <w:numFmt w:val="lowerLetter"/>
      <w:lvlText w:val="%2."/>
      <w:lvlJc w:val="left"/>
      <w:pPr>
        <w:tabs>
          <w:tab w:val="num" w:pos="1080"/>
        </w:tabs>
        <w:ind w:left="1080" w:hanging="360"/>
      </w:pPr>
      <w:rPr>
        <w:rFonts w:hint="default"/>
        <w:b/>
        <w:sz w:val="16"/>
      </w:rPr>
    </w:lvl>
    <w:lvl w:ilvl="2" w:tplc="A980F416">
      <w:start w:val="1"/>
      <w:numFmt w:val="lowerLetter"/>
      <w:lvlText w:val="%3."/>
      <w:lvlJc w:val="left"/>
      <w:pPr>
        <w:tabs>
          <w:tab w:val="num" w:pos="1980"/>
        </w:tabs>
        <w:ind w:left="1980" w:hanging="360"/>
      </w:pPr>
      <w:rPr>
        <w:rFonts w:hint="default"/>
        <w:i/>
      </w:rPr>
    </w:lvl>
    <w:lvl w:ilvl="3" w:tplc="55C6EC12">
      <w:start w:val="1"/>
      <w:numFmt w:val="lowerLetter"/>
      <w:lvlText w:val="%4)"/>
      <w:lvlJc w:val="left"/>
      <w:pPr>
        <w:ind w:left="2880" w:hanging="720"/>
      </w:pPr>
      <w:rPr>
        <w:rFonts w:hint="default"/>
      </w:rPr>
    </w:lvl>
    <w:lvl w:ilvl="4" w:tplc="3AC86EDE">
      <w:start w:val="1"/>
      <w:numFmt w:val="lowerLetter"/>
      <w:lvlText w:val="(%5)"/>
      <w:lvlJc w:val="left"/>
      <w:pPr>
        <w:ind w:left="3240" w:hanging="360"/>
      </w:pPr>
      <w:rPr>
        <w:rFonts w:hint="default"/>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462D6EB5"/>
    <w:multiLevelType w:val="multilevel"/>
    <w:tmpl w:val="056E8958"/>
    <w:lvl w:ilvl="0">
      <w:start w:val="1"/>
      <w:numFmt w:val="decimal"/>
      <w:lvlText w:val="%1."/>
      <w:lvlJc w:val="left"/>
      <w:pPr>
        <w:tabs>
          <w:tab w:val="num" w:pos="380"/>
        </w:tabs>
        <w:ind w:left="380" w:hanging="360"/>
      </w:pPr>
      <w:rPr>
        <w:rFonts w:hint="default"/>
      </w:rPr>
    </w:lvl>
    <w:lvl w:ilvl="1">
      <w:start w:val="1"/>
      <w:numFmt w:val="lowerLetter"/>
      <w:lvlText w:val="%2."/>
      <w:lvlJc w:val="left"/>
      <w:pPr>
        <w:tabs>
          <w:tab w:val="num" w:pos="1100"/>
        </w:tabs>
        <w:ind w:left="1100" w:hanging="360"/>
      </w:pPr>
    </w:lvl>
    <w:lvl w:ilvl="2">
      <w:start w:val="1"/>
      <w:numFmt w:val="lowerRoman"/>
      <w:lvlText w:val="%3."/>
      <w:lvlJc w:val="right"/>
      <w:pPr>
        <w:tabs>
          <w:tab w:val="num" w:pos="1820"/>
        </w:tabs>
        <w:ind w:left="1820" w:hanging="180"/>
      </w:pPr>
    </w:lvl>
    <w:lvl w:ilvl="3">
      <w:start w:val="1"/>
      <w:numFmt w:val="decimal"/>
      <w:lvlText w:val="%4."/>
      <w:lvlJc w:val="left"/>
      <w:pPr>
        <w:tabs>
          <w:tab w:val="num" w:pos="2540"/>
        </w:tabs>
        <w:ind w:left="2540" w:hanging="360"/>
      </w:pPr>
    </w:lvl>
    <w:lvl w:ilvl="4">
      <w:start w:val="1"/>
      <w:numFmt w:val="lowerLetter"/>
      <w:lvlText w:val="%5."/>
      <w:lvlJc w:val="left"/>
      <w:pPr>
        <w:tabs>
          <w:tab w:val="num" w:pos="3260"/>
        </w:tabs>
        <w:ind w:left="3260" w:hanging="360"/>
      </w:pPr>
    </w:lvl>
    <w:lvl w:ilvl="5">
      <w:start w:val="1"/>
      <w:numFmt w:val="lowerRoman"/>
      <w:lvlText w:val="%6."/>
      <w:lvlJc w:val="right"/>
      <w:pPr>
        <w:tabs>
          <w:tab w:val="num" w:pos="3980"/>
        </w:tabs>
        <w:ind w:left="3980" w:hanging="180"/>
      </w:pPr>
    </w:lvl>
    <w:lvl w:ilvl="6">
      <w:start w:val="1"/>
      <w:numFmt w:val="decimal"/>
      <w:lvlText w:val="%7."/>
      <w:lvlJc w:val="left"/>
      <w:pPr>
        <w:tabs>
          <w:tab w:val="num" w:pos="4700"/>
        </w:tabs>
        <w:ind w:left="4700" w:hanging="360"/>
      </w:pPr>
    </w:lvl>
    <w:lvl w:ilvl="7">
      <w:start w:val="1"/>
      <w:numFmt w:val="lowerLetter"/>
      <w:lvlText w:val="%8."/>
      <w:lvlJc w:val="left"/>
      <w:pPr>
        <w:tabs>
          <w:tab w:val="num" w:pos="5420"/>
        </w:tabs>
        <w:ind w:left="5420" w:hanging="360"/>
      </w:pPr>
    </w:lvl>
    <w:lvl w:ilvl="8">
      <w:start w:val="1"/>
      <w:numFmt w:val="lowerRoman"/>
      <w:lvlText w:val="%9."/>
      <w:lvlJc w:val="right"/>
      <w:pPr>
        <w:tabs>
          <w:tab w:val="num" w:pos="6140"/>
        </w:tabs>
        <w:ind w:left="6140" w:hanging="180"/>
      </w:pPr>
    </w:lvl>
  </w:abstractNum>
  <w:abstractNum w:abstractNumId="16">
    <w:nsid w:val="4B0E179F"/>
    <w:multiLevelType w:val="multilevel"/>
    <w:tmpl w:val="A216C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C80155F"/>
    <w:multiLevelType w:val="hybridMultilevel"/>
    <w:tmpl w:val="3A7E56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CD64F9D"/>
    <w:multiLevelType w:val="hybridMultilevel"/>
    <w:tmpl w:val="68423BB6"/>
    <w:lvl w:ilvl="0" w:tplc="FFFFFFFF">
      <w:start w:val="2"/>
      <w:numFmt w:val="upp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9">
    <w:nsid w:val="5D73446A"/>
    <w:multiLevelType w:val="hybridMultilevel"/>
    <w:tmpl w:val="B9AA53D0"/>
    <w:lvl w:ilvl="0" w:tplc="FFFFFFFF">
      <w:start w:val="1"/>
      <w:numFmt w:val="upperLetter"/>
      <w:lvlText w:val="%1."/>
      <w:lvlJc w:val="left"/>
      <w:pPr>
        <w:tabs>
          <w:tab w:val="num" w:pos="1080"/>
        </w:tabs>
        <w:ind w:left="1080" w:hanging="360"/>
      </w:pPr>
      <w:rPr>
        <w:rFonts w:hint="default"/>
      </w:rPr>
    </w:lvl>
    <w:lvl w:ilvl="1" w:tplc="FFFFFFFF">
      <w:start w:val="1"/>
      <w:numFmt w:val="bullet"/>
      <w:lvlText w:val=""/>
      <w:lvlJc w:val="left"/>
      <w:pPr>
        <w:tabs>
          <w:tab w:val="num" w:pos="1800"/>
        </w:tabs>
        <w:ind w:left="1800" w:hanging="360"/>
      </w:pPr>
      <w:rPr>
        <w:rFonts w:ascii="Symbol" w:hAnsi="Symbol"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0">
    <w:nsid w:val="681D74CE"/>
    <w:multiLevelType w:val="hybridMultilevel"/>
    <w:tmpl w:val="A6C449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6D035622"/>
    <w:multiLevelType w:val="hybridMultilevel"/>
    <w:tmpl w:val="5C524E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EC83582"/>
    <w:multiLevelType w:val="hybridMultilevel"/>
    <w:tmpl w:val="E14CB76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EF033BE"/>
    <w:multiLevelType w:val="hybridMultilevel"/>
    <w:tmpl w:val="1FDCA2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70E67462"/>
    <w:multiLevelType w:val="multilevel"/>
    <w:tmpl w:val="3F2CE0B8"/>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1D1364A"/>
    <w:multiLevelType w:val="hybridMultilevel"/>
    <w:tmpl w:val="C23AA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728066B7"/>
    <w:multiLevelType w:val="hybridMultilevel"/>
    <w:tmpl w:val="A56CB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5"/>
  </w:num>
  <w:num w:numId="3">
    <w:abstractNumId w:val="6"/>
  </w:num>
  <w:num w:numId="4">
    <w:abstractNumId w:val="14"/>
  </w:num>
  <w:num w:numId="5">
    <w:abstractNumId w:val="7"/>
  </w:num>
  <w:num w:numId="6">
    <w:abstractNumId w:val="12"/>
  </w:num>
  <w:num w:numId="7">
    <w:abstractNumId w:val="9"/>
  </w:num>
  <w:num w:numId="8">
    <w:abstractNumId w:val="16"/>
  </w:num>
  <w:num w:numId="9">
    <w:abstractNumId w:val="11"/>
  </w:num>
  <w:num w:numId="10">
    <w:abstractNumId w:val="24"/>
  </w:num>
  <w:num w:numId="11">
    <w:abstractNumId w:val="19"/>
  </w:num>
  <w:num w:numId="12">
    <w:abstractNumId w:val="18"/>
  </w:num>
  <w:num w:numId="13">
    <w:abstractNumId w:val="0"/>
  </w:num>
  <w:num w:numId="14">
    <w:abstractNumId w:val="1"/>
  </w:num>
  <w:num w:numId="15">
    <w:abstractNumId w:val="2"/>
  </w:num>
  <w:num w:numId="16">
    <w:abstractNumId w:val="3"/>
  </w:num>
  <w:num w:numId="17">
    <w:abstractNumId w:val="4"/>
  </w:num>
  <w:num w:numId="18">
    <w:abstractNumId w:val="10"/>
  </w:num>
  <w:num w:numId="19">
    <w:abstractNumId w:val="25"/>
  </w:num>
  <w:num w:numId="20">
    <w:abstractNumId w:val="26"/>
  </w:num>
  <w:num w:numId="21">
    <w:abstractNumId w:val="20"/>
  </w:num>
  <w:num w:numId="22">
    <w:abstractNumId w:val="23"/>
  </w:num>
  <w:num w:numId="23">
    <w:abstractNumId w:val="13"/>
  </w:num>
  <w:num w:numId="24">
    <w:abstractNumId w:val="21"/>
  </w:num>
  <w:num w:numId="25">
    <w:abstractNumId w:val="17"/>
  </w:num>
  <w:num w:numId="26">
    <w:abstractNumId w:val="8"/>
  </w:num>
  <w:num w:numId="2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stylePaneFormatFilter w:val="3701"/>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rsids>
    <w:rsidRoot w:val="00BB4D88"/>
    <w:rsid w:val="0000620F"/>
    <w:rsid w:val="0006336A"/>
    <w:rsid w:val="000A17C0"/>
    <w:rsid w:val="000A731B"/>
    <w:rsid w:val="000C7308"/>
    <w:rsid w:val="000D2478"/>
    <w:rsid w:val="000E42D6"/>
    <w:rsid w:val="000F0B48"/>
    <w:rsid w:val="0013059A"/>
    <w:rsid w:val="0013103D"/>
    <w:rsid w:val="00165C0E"/>
    <w:rsid w:val="001949CC"/>
    <w:rsid w:val="001C3EE4"/>
    <w:rsid w:val="001F12F8"/>
    <w:rsid w:val="00211D99"/>
    <w:rsid w:val="002237B1"/>
    <w:rsid w:val="002256C3"/>
    <w:rsid w:val="002442C7"/>
    <w:rsid w:val="002463C7"/>
    <w:rsid w:val="0025593C"/>
    <w:rsid w:val="00257DB4"/>
    <w:rsid w:val="0028473B"/>
    <w:rsid w:val="002946B8"/>
    <w:rsid w:val="002B190F"/>
    <w:rsid w:val="002B35DE"/>
    <w:rsid w:val="002C1946"/>
    <w:rsid w:val="002C646C"/>
    <w:rsid w:val="002D0206"/>
    <w:rsid w:val="002F7AB9"/>
    <w:rsid w:val="0030428B"/>
    <w:rsid w:val="0031257A"/>
    <w:rsid w:val="0031262D"/>
    <w:rsid w:val="003139A1"/>
    <w:rsid w:val="0031792E"/>
    <w:rsid w:val="00332E63"/>
    <w:rsid w:val="0037262C"/>
    <w:rsid w:val="003C1298"/>
    <w:rsid w:val="003E0241"/>
    <w:rsid w:val="003F6AD7"/>
    <w:rsid w:val="00407BCE"/>
    <w:rsid w:val="004202DC"/>
    <w:rsid w:val="00444DD9"/>
    <w:rsid w:val="00446457"/>
    <w:rsid w:val="004628C9"/>
    <w:rsid w:val="00467BF0"/>
    <w:rsid w:val="004759E8"/>
    <w:rsid w:val="00477276"/>
    <w:rsid w:val="004846CD"/>
    <w:rsid w:val="00490B1F"/>
    <w:rsid w:val="00494622"/>
    <w:rsid w:val="004A4A77"/>
    <w:rsid w:val="004B0F27"/>
    <w:rsid w:val="004C5B61"/>
    <w:rsid w:val="004F1C27"/>
    <w:rsid w:val="00505BA7"/>
    <w:rsid w:val="005631AD"/>
    <w:rsid w:val="00571B60"/>
    <w:rsid w:val="005D1445"/>
    <w:rsid w:val="005E3E11"/>
    <w:rsid w:val="005F3CE7"/>
    <w:rsid w:val="005F49A2"/>
    <w:rsid w:val="006016FE"/>
    <w:rsid w:val="00634D97"/>
    <w:rsid w:val="00646114"/>
    <w:rsid w:val="00647A26"/>
    <w:rsid w:val="00651D55"/>
    <w:rsid w:val="00657ECD"/>
    <w:rsid w:val="006747C5"/>
    <w:rsid w:val="006C7112"/>
    <w:rsid w:val="006C711B"/>
    <w:rsid w:val="006D1676"/>
    <w:rsid w:val="006E2C07"/>
    <w:rsid w:val="006F3F07"/>
    <w:rsid w:val="0070475B"/>
    <w:rsid w:val="00720549"/>
    <w:rsid w:val="00724DF4"/>
    <w:rsid w:val="00724E17"/>
    <w:rsid w:val="00725EAA"/>
    <w:rsid w:val="00734DDA"/>
    <w:rsid w:val="0073768B"/>
    <w:rsid w:val="00743989"/>
    <w:rsid w:val="00762AC7"/>
    <w:rsid w:val="007802AD"/>
    <w:rsid w:val="007A2716"/>
    <w:rsid w:val="00823CCC"/>
    <w:rsid w:val="00824348"/>
    <w:rsid w:val="008342B8"/>
    <w:rsid w:val="00856DA2"/>
    <w:rsid w:val="00857121"/>
    <w:rsid w:val="00857B04"/>
    <w:rsid w:val="008676E3"/>
    <w:rsid w:val="00886C68"/>
    <w:rsid w:val="008936A7"/>
    <w:rsid w:val="008A0E1B"/>
    <w:rsid w:val="008B6F2A"/>
    <w:rsid w:val="0090363A"/>
    <w:rsid w:val="009166B7"/>
    <w:rsid w:val="009361C3"/>
    <w:rsid w:val="0096713E"/>
    <w:rsid w:val="009806F1"/>
    <w:rsid w:val="009A404E"/>
    <w:rsid w:val="00A14F84"/>
    <w:rsid w:val="00A375A8"/>
    <w:rsid w:val="00A551BF"/>
    <w:rsid w:val="00A61D4E"/>
    <w:rsid w:val="00A757A6"/>
    <w:rsid w:val="00A811E8"/>
    <w:rsid w:val="00A87025"/>
    <w:rsid w:val="00A9789D"/>
    <w:rsid w:val="00AA1712"/>
    <w:rsid w:val="00AB4F47"/>
    <w:rsid w:val="00AB7AB7"/>
    <w:rsid w:val="00B12488"/>
    <w:rsid w:val="00B34878"/>
    <w:rsid w:val="00B41559"/>
    <w:rsid w:val="00B61269"/>
    <w:rsid w:val="00B91EC3"/>
    <w:rsid w:val="00BB4D88"/>
    <w:rsid w:val="00BB66F7"/>
    <w:rsid w:val="00BC517B"/>
    <w:rsid w:val="00BF661D"/>
    <w:rsid w:val="00C01EED"/>
    <w:rsid w:val="00C2305A"/>
    <w:rsid w:val="00C3105A"/>
    <w:rsid w:val="00C52EA9"/>
    <w:rsid w:val="00C737C8"/>
    <w:rsid w:val="00C9282A"/>
    <w:rsid w:val="00CA4073"/>
    <w:rsid w:val="00CD2B73"/>
    <w:rsid w:val="00CE3A77"/>
    <w:rsid w:val="00CE4D5E"/>
    <w:rsid w:val="00CF0858"/>
    <w:rsid w:val="00CF1FF7"/>
    <w:rsid w:val="00CF227A"/>
    <w:rsid w:val="00CF569E"/>
    <w:rsid w:val="00D076D2"/>
    <w:rsid w:val="00D23A19"/>
    <w:rsid w:val="00D31C3B"/>
    <w:rsid w:val="00D35F45"/>
    <w:rsid w:val="00D46012"/>
    <w:rsid w:val="00D50AE1"/>
    <w:rsid w:val="00D6094C"/>
    <w:rsid w:val="00D616A6"/>
    <w:rsid w:val="00D84AEA"/>
    <w:rsid w:val="00D8507D"/>
    <w:rsid w:val="00DA2BD7"/>
    <w:rsid w:val="00DA38F9"/>
    <w:rsid w:val="00DB2187"/>
    <w:rsid w:val="00DB22B8"/>
    <w:rsid w:val="00DE6E71"/>
    <w:rsid w:val="00DF0FE8"/>
    <w:rsid w:val="00E10399"/>
    <w:rsid w:val="00E11642"/>
    <w:rsid w:val="00E142DE"/>
    <w:rsid w:val="00E2480B"/>
    <w:rsid w:val="00E40C4C"/>
    <w:rsid w:val="00E531C3"/>
    <w:rsid w:val="00E623EB"/>
    <w:rsid w:val="00E70656"/>
    <w:rsid w:val="00E75B9B"/>
    <w:rsid w:val="00E86C80"/>
    <w:rsid w:val="00E976D6"/>
    <w:rsid w:val="00EA4250"/>
    <w:rsid w:val="00EB451B"/>
    <w:rsid w:val="00EC50A5"/>
    <w:rsid w:val="00ED4369"/>
    <w:rsid w:val="00F02888"/>
    <w:rsid w:val="00F05C71"/>
    <w:rsid w:val="00F16C61"/>
    <w:rsid w:val="00F308B4"/>
    <w:rsid w:val="00F4043E"/>
    <w:rsid w:val="00FA0F8A"/>
    <w:rsid w:val="00FA54D7"/>
    <w:rsid w:val="00FB7756"/>
    <w:rsid w:val="00FD554A"/>
    <w:rsid w:val="00FF2A9A"/>
    <w:rsid w:val="00FF4257"/>
  </w:rsids>
  <m:mathPr>
    <m:mathFont m:val="Arial Black"/>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Title" w:qFormat="1"/>
    <w:lsdException w:name="Subtitle" w:qFormat="1"/>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12241"/>
    <w:rPr>
      <w:sz w:val="24"/>
      <w:szCs w:val="24"/>
    </w:rPr>
  </w:style>
  <w:style w:type="paragraph" w:styleId="Heading1">
    <w:name w:val="heading 1"/>
    <w:basedOn w:val="Normal"/>
    <w:next w:val="Normal"/>
    <w:qFormat/>
    <w:rsid w:val="00112241"/>
    <w:pPr>
      <w:keepNext/>
      <w:outlineLvl w:val="0"/>
    </w:pPr>
    <w:rPr>
      <w:b/>
    </w:rPr>
  </w:style>
  <w:style w:type="paragraph" w:styleId="Heading3">
    <w:name w:val="heading 3"/>
    <w:basedOn w:val="Normal"/>
    <w:next w:val="Normal"/>
    <w:link w:val="Heading3Char"/>
    <w:rsid w:val="00CF1FF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rsid w:val="00CF1FF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1"/>
    <w:rsid w:val="000E42D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E786A"/>
    <w:rPr>
      <w:rFonts w:ascii="Lucida Grande" w:hAnsi="Lucida Grande"/>
      <w:sz w:val="18"/>
      <w:szCs w:val="18"/>
    </w:rPr>
  </w:style>
  <w:style w:type="character" w:customStyle="1" w:styleId="BalloonTextChar0">
    <w:name w:val="Balloon Text Char"/>
    <w:basedOn w:val="DefaultParagraphFont"/>
    <w:link w:val="BalloonText"/>
    <w:uiPriority w:val="99"/>
    <w:semiHidden/>
    <w:rsid w:val="005E786A"/>
    <w:rPr>
      <w:rFonts w:ascii="Lucida Grande" w:hAnsi="Lucida Grande"/>
      <w:sz w:val="18"/>
      <w:szCs w:val="18"/>
    </w:rPr>
  </w:style>
  <w:style w:type="character" w:customStyle="1" w:styleId="BalloonTextChar2">
    <w:name w:val="Balloon Text Char"/>
    <w:basedOn w:val="DefaultParagraphFont"/>
    <w:uiPriority w:val="99"/>
    <w:semiHidden/>
    <w:rsid w:val="005E786A"/>
    <w:rPr>
      <w:rFonts w:ascii="Lucida Grande" w:hAnsi="Lucida Grande"/>
      <w:sz w:val="18"/>
      <w:szCs w:val="18"/>
    </w:rPr>
  </w:style>
  <w:style w:type="paragraph" w:styleId="BodyTextIndent">
    <w:name w:val="Body Text Indent"/>
    <w:basedOn w:val="Normal"/>
    <w:rsid w:val="00112241"/>
    <w:pPr>
      <w:ind w:left="20"/>
    </w:pPr>
  </w:style>
  <w:style w:type="paragraph" w:styleId="BodyTextIndent2">
    <w:name w:val="Body Text Indent 2"/>
    <w:basedOn w:val="Normal"/>
    <w:rsid w:val="00112241"/>
    <w:pPr>
      <w:ind w:left="720"/>
    </w:pPr>
  </w:style>
  <w:style w:type="paragraph" w:styleId="Title">
    <w:name w:val="Title"/>
    <w:basedOn w:val="Normal"/>
    <w:link w:val="TitleChar"/>
    <w:qFormat/>
    <w:rsid w:val="00112241"/>
    <w:pPr>
      <w:tabs>
        <w:tab w:val="right" w:pos="9360"/>
      </w:tabs>
      <w:ind w:left="20"/>
      <w:jc w:val="center"/>
    </w:pPr>
    <w:rPr>
      <w:b/>
    </w:rPr>
  </w:style>
  <w:style w:type="paragraph" w:styleId="Footer">
    <w:name w:val="footer"/>
    <w:basedOn w:val="Normal"/>
    <w:link w:val="FooterChar"/>
    <w:rsid w:val="00A07050"/>
    <w:pPr>
      <w:tabs>
        <w:tab w:val="center" w:pos="4320"/>
        <w:tab w:val="right" w:pos="8640"/>
      </w:tabs>
    </w:pPr>
  </w:style>
  <w:style w:type="character" w:customStyle="1" w:styleId="FooterChar">
    <w:name w:val="Footer Char"/>
    <w:basedOn w:val="DefaultParagraphFont"/>
    <w:link w:val="Footer"/>
    <w:rsid w:val="00A07050"/>
    <w:rPr>
      <w:sz w:val="24"/>
      <w:szCs w:val="24"/>
    </w:rPr>
  </w:style>
  <w:style w:type="character" w:styleId="PageNumber">
    <w:name w:val="page number"/>
    <w:basedOn w:val="DefaultParagraphFont"/>
    <w:rsid w:val="00A07050"/>
  </w:style>
  <w:style w:type="character" w:styleId="Hyperlink">
    <w:name w:val="Hyperlink"/>
    <w:basedOn w:val="DefaultParagraphFont"/>
    <w:rsid w:val="00A07050"/>
    <w:rPr>
      <w:color w:val="0000FF"/>
      <w:u w:val="single"/>
    </w:rPr>
  </w:style>
  <w:style w:type="table" w:styleId="TableGrid">
    <w:name w:val="Table Grid"/>
    <w:basedOn w:val="TableNormal"/>
    <w:rsid w:val="007E486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alloonTextChar1">
    <w:name w:val="Balloon Text Char1"/>
    <w:basedOn w:val="DefaultParagraphFont"/>
    <w:link w:val="BalloonText"/>
    <w:rsid w:val="000E42D6"/>
    <w:rPr>
      <w:rFonts w:ascii="Lucida Grande" w:hAnsi="Lucida Grande" w:cs="Lucida Grande"/>
      <w:sz w:val="18"/>
      <w:szCs w:val="18"/>
    </w:rPr>
  </w:style>
  <w:style w:type="paragraph" w:styleId="ListParagraph">
    <w:name w:val="List Paragraph"/>
    <w:basedOn w:val="Normal"/>
    <w:uiPriority w:val="34"/>
    <w:qFormat/>
    <w:rsid w:val="00A811E8"/>
    <w:pPr>
      <w:ind w:left="720"/>
      <w:contextualSpacing/>
    </w:pPr>
  </w:style>
  <w:style w:type="character" w:customStyle="1" w:styleId="Heading3Char">
    <w:name w:val="Heading 3 Char"/>
    <w:basedOn w:val="DefaultParagraphFont"/>
    <w:link w:val="Heading3"/>
    <w:rsid w:val="00CF1FF7"/>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CF1FF7"/>
    <w:rPr>
      <w:rFonts w:asciiTheme="majorHAnsi" w:eastAsiaTheme="majorEastAsia" w:hAnsiTheme="majorHAnsi" w:cstheme="majorBidi"/>
      <w:b/>
      <w:bCs/>
      <w:i/>
      <w:iCs/>
      <w:color w:val="4F81BD" w:themeColor="accent1"/>
      <w:sz w:val="24"/>
      <w:szCs w:val="24"/>
    </w:rPr>
  </w:style>
  <w:style w:type="paragraph" w:styleId="BodyText3">
    <w:name w:val="Body Text 3"/>
    <w:basedOn w:val="Normal"/>
    <w:link w:val="BodyText3Char"/>
    <w:rsid w:val="00CF1FF7"/>
    <w:pPr>
      <w:spacing w:after="120"/>
    </w:pPr>
    <w:rPr>
      <w:sz w:val="16"/>
      <w:szCs w:val="16"/>
    </w:rPr>
  </w:style>
  <w:style w:type="character" w:customStyle="1" w:styleId="BodyText3Char">
    <w:name w:val="Body Text 3 Char"/>
    <w:basedOn w:val="DefaultParagraphFont"/>
    <w:link w:val="BodyText3"/>
    <w:rsid w:val="00CF1FF7"/>
    <w:rPr>
      <w:sz w:val="16"/>
      <w:szCs w:val="16"/>
    </w:rPr>
  </w:style>
  <w:style w:type="character" w:customStyle="1" w:styleId="TitleChar">
    <w:name w:val="Title Char"/>
    <w:basedOn w:val="DefaultParagraphFont"/>
    <w:link w:val="Title"/>
    <w:rsid w:val="00CF1FF7"/>
    <w:rPr>
      <w:b/>
      <w:sz w:val="24"/>
      <w:szCs w:val="24"/>
    </w:rPr>
  </w:style>
  <w:style w:type="paragraph" w:styleId="Subtitle">
    <w:name w:val="Subtitle"/>
    <w:basedOn w:val="Normal"/>
    <w:link w:val="SubtitleChar"/>
    <w:qFormat/>
    <w:rsid w:val="00CF1FF7"/>
    <w:rPr>
      <w:rFonts w:ascii="Helvetica" w:hAnsi="Helvetica"/>
      <w:color w:val="0000FF"/>
      <w:sz w:val="20"/>
      <w:szCs w:val="20"/>
      <w:u w:val="single"/>
    </w:rPr>
  </w:style>
  <w:style w:type="character" w:customStyle="1" w:styleId="SubtitleChar">
    <w:name w:val="Subtitle Char"/>
    <w:basedOn w:val="DefaultParagraphFont"/>
    <w:link w:val="Subtitle"/>
    <w:rsid w:val="00CF1FF7"/>
    <w:rPr>
      <w:rFonts w:ascii="Helvetica" w:hAnsi="Helvetica"/>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Title" w:qFormat="1"/>
    <w:lsdException w:name="Subtitle" w:qFormat="1"/>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12241"/>
    <w:rPr>
      <w:sz w:val="24"/>
      <w:szCs w:val="24"/>
    </w:rPr>
  </w:style>
  <w:style w:type="paragraph" w:styleId="Heading1">
    <w:name w:val="heading 1"/>
    <w:basedOn w:val="Normal"/>
    <w:next w:val="Normal"/>
    <w:qFormat/>
    <w:rsid w:val="00112241"/>
    <w:pPr>
      <w:keepNext/>
      <w:outlineLvl w:val="0"/>
    </w:pPr>
    <w:rPr>
      <w:b/>
    </w:rPr>
  </w:style>
  <w:style w:type="paragraph" w:styleId="Heading3">
    <w:name w:val="heading 3"/>
    <w:basedOn w:val="Normal"/>
    <w:next w:val="Normal"/>
    <w:link w:val="Heading3Char"/>
    <w:rsid w:val="00CF1FF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rsid w:val="00CF1FF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0E42D6"/>
    <w:rPr>
      <w:rFonts w:ascii="Lucida Grande" w:hAnsi="Lucida Grande" w:cs="Lucida Grande"/>
      <w:sz w:val="18"/>
      <w:szCs w:val="18"/>
    </w:rPr>
  </w:style>
  <w:style w:type="character" w:customStyle="1" w:styleId="BalloonTextChar">
    <w:name w:val="Balloon Text Char"/>
    <w:basedOn w:val="DefaultParagraphFont"/>
    <w:uiPriority w:val="99"/>
    <w:semiHidden/>
    <w:rsid w:val="005E786A"/>
    <w:rPr>
      <w:rFonts w:ascii="Lucida Grande" w:hAnsi="Lucida Grande"/>
      <w:sz w:val="18"/>
      <w:szCs w:val="18"/>
    </w:rPr>
  </w:style>
  <w:style w:type="paragraph" w:styleId="BodyTextIndent">
    <w:name w:val="Body Text Indent"/>
    <w:basedOn w:val="Normal"/>
    <w:rsid w:val="00112241"/>
    <w:pPr>
      <w:ind w:left="20"/>
    </w:pPr>
  </w:style>
  <w:style w:type="paragraph" w:styleId="BodyTextIndent2">
    <w:name w:val="Body Text Indent 2"/>
    <w:basedOn w:val="Normal"/>
    <w:rsid w:val="00112241"/>
    <w:pPr>
      <w:ind w:left="720"/>
    </w:pPr>
  </w:style>
  <w:style w:type="paragraph" w:styleId="Title">
    <w:name w:val="Title"/>
    <w:basedOn w:val="Normal"/>
    <w:link w:val="TitleChar"/>
    <w:qFormat/>
    <w:rsid w:val="00112241"/>
    <w:pPr>
      <w:tabs>
        <w:tab w:val="right" w:pos="9360"/>
      </w:tabs>
      <w:ind w:left="20"/>
      <w:jc w:val="center"/>
    </w:pPr>
    <w:rPr>
      <w:b/>
    </w:rPr>
  </w:style>
  <w:style w:type="paragraph" w:styleId="Footer">
    <w:name w:val="footer"/>
    <w:basedOn w:val="Normal"/>
    <w:link w:val="FooterChar"/>
    <w:rsid w:val="00A07050"/>
    <w:pPr>
      <w:tabs>
        <w:tab w:val="center" w:pos="4320"/>
        <w:tab w:val="right" w:pos="8640"/>
      </w:tabs>
    </w:pPr>
  </w:style>
  <w:style w:type="character" w:customStyle="1" w:styleId="FooterChar">
    <w:name w:val="Footer Char"/>
    <w:basedOn w:val="DefaultParagraphFont"/>
    <w:link w:val="Footer"/>
    <w:rsid w:val="00A07050"/>
    <w:rPr>
      <w:sz w:val="24"/>
      <w:szCs w:val="24"/>
    </w:rPr>
  </w:style>
  <w:style w:type="character" w:styleId="PageNumber">
    <w:name w:val="page number"/>
    <w:basedOn w:val="DefaultParagraphFont"/>
    <w:rsid w:val="00A07050"/>
  </w:style>
  <w:style w:type="character" w:styleId="Hyperlink">
    <w:name w:val="Hyperlink"/>
    <w:basedOn w:val="DefaultParagraphFont"/>
    <w:rsid w:val="00A07050"/>
    <w:rPr>
      <w:color w:val="0000FF"/>
      <w:u w:val="single"/>
    </w:rPr>
  </w:style>
  <w:style w:type="table" w:styleId="TableGrid">
    <w:name w:val="Table Grid"/>
    <w:basedOn w:val="TableNormal"/>
    <w:rsid w:val="007E486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alloonTextChar1">
    <w:name w:val="Balloon Text Char1"/>
    <w:basedOn w:val="DefaultParagraphFont"/>
    <w:link w:val="BalloonText"/>
    <w:rsid w:val="000E42D6"/>
    <w:rPr>
      <w:rFonts w:ascii="Lucida Grande" w:hAnsi="Lucida Grande" w:cs="Lucida Grande"/>
      <w:sz w:val="18"/>
      <w:szCs w:val="18"/>
    </w:rPr>
  </w:style>
  <w:style w:type="paragraph" w:styleId="ListParagraph">
    <w:name w:val="List Paragraph"/>
    <w:basedOn w:val="Normal"/>
    <w:uiPriority w:val="34"/>
    <w:qFormat/>
    <w:rsid w:val="00A811E8"/>
    <w:pPr>
      <w:ind w:left="720"/>
      <w:contextualSpacing/>
    </w:pPr>
  </w:style>
  <w:style w:type="character" w:customStyle="1" w:styleId="Heading3Char">
    <w:name w:val="Heading 3 Char"/>
    <w:basedOn w:val="DefaultParagraphFont"/>
    <w:link w:val="Heading3"/>
    <w:rsid w:val="00CF1FF7"/>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CF1FF7"/>
    <w:rPr>
      <w:rFonts w:asciiTheme="majorHAnsi" w:eastAsiaTheme="majorEastAsia" w:hAnsiTheme="majorHAnsi" w:cstheme="majorBidi"/>
      <w:b/>
      <w:bCs/>
      <w:i/>
      <w:iCs/>
      <w:color w:val="4F81BD" w:themeColor="accent1"/>
      <w:sz w:val="24"/>
      <w:szCs w:val="24"/>
    </w:rPr>
  </w:style>
  <w:style w:type="paragraph" w:styleId="BodyText3">
    <w:name w:val="Body Text 3"/>
    <w:basedOn w:val="Normal"/>
    <w:link w:val="BodyText3Char"/>
    <w:rsid w:val="00CF1FF7"/>
    <w:pPr>
      <w:spacing w:after="120"/>
    </w:pPr>
    <w:rPr>
      <w:sz w:val="16"/>
      <w:szCs w:val="16"/>
    </w:rPr>
  </w:style>
  <w:style w:type="character" w:customStyle="1" w:styleId="BodyText3Char">
    <w:name w:val="Body Text 3 Char"/>
    <w:basedOn w:val="DefaultParagraphFont"/>
    <w:link w:val="BodyText3"/>
    <w:rsid w:val="00CF1FF7"/>
    <w:rPr>
      <w:sz w:val="16"/>
      <w:szCs w:val="16"/>
    </w:rPr>
  </w:style>
  <w:style w:type="character" w:customStyle="1" w:styleId="TitleChar">
    <w:name w:val="Title Char"/>
    <w:basedOn w:val="DefaultParagraphFont"/>
    <w:link w:val="Title"/>
    <w:rsid w:val="00CF1FF7"/>
    <w:rPr>
      <w:b/>
      <w:sz w:val="24"/>
      <w:szCs w:val="24"/>
    </w:rPr>
  </w:style>
  <w:style w:type="paragraph" w:styleId="Subtitle">
    <w:name w:val="Subtitle"/>
    <w:basedOn w:val="Normal"/>
    <w:link w:val="SubtitleChar"/>
    <w:qFormat/>
    <w:rsid w:val="00CF1FF7"/>
    <w:rPr>
      <w:rFonts w:ascii="Helvetica" w:hAnsi="Helvetica"/>
      <w:color w:val="0000FF"/>
      <w:sz w:val="20"/>
      <w:szCs w:val="20"/>
      <w:u w:val="single"/>
    </w:rPr>
  </w:style>
  <w:style w:type="character" w:customStyle="1" w:styleId="SubtitleChar">
    <w:name w:val="Subtitle Char"/>
    <w:basedOn w:val="DefaultParagraphFont"/>
    <w:link w:val="Subtitle"/>
    <w:rsid w:val="00CF1FF7"/>
    <w:rPr>
      <w:rFonts w:ascii="Helvetica" w:hAnsi="Helvetica"/>
      <w:color w:val="0000FF"/>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4"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thiemag@pdx.edu" TargetMode="External"/><Relationship Id="rId8" Type="http://schemas.openxmlformats.org/officeDocument/2006/relationships/hyperlink" Target="mailto:abright@pdx.edu" TargetMode="External"/><Relationship Id="rId9" Type="http://schemas.openxmlformats.org/officeDocument/2006/relationships/image" Target="media/image1.jpe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7</Pages>
  <Words>2677</Words>
  <Characters>15264</Characters>
  <Application>Microsoft Macintosh Word</Application>
  <DocSecurity>0</DocSecurity>
  <Lines>127</Lines>
  <Paragraphs>30</Paragraphs>
  <ScaleCrop>false</ScaleCrop>
  <HeadingPairs>
    <vt:vector size="2" baseType="variant">
      <vt:variant>
        <vt:lpstr>Title</vt:lpstr>
      </vt:variant>
      <vt:variant>
        <vt:i4>1</vt:i4>
      </vt:variant>
    </vt:vector>
  </HeadingPairs>
  <TitlesOfParts>
    <vt:vector size="1" baseType="lpstr">
      <vt:lpstr>PSU Graduate School of Education</vt:lpstr>
    </vt:vector>
  </TitlesOfParts>
  <Company>Portland State U</Company>
  <LinksUpToDate>false</LinksUpToDate>
  <CharactersWithSpaces>18745</CharactersWithSpaces>
  <SharedDoc>false</SharedDoc>
  <HLinks>
    <vt:vector size="24" baseType="variant">
      <vt:variant>
        <vt:i4>6881324</vt:i4>
      </vt:variant>
      <vt:variant>
        <vt:i4>6</vt:i4>
      </vt:variant>
      <vt:variant>
        <vt:i4>0</vt:i4>
      </vt:variant>
      <vt:variant>
        <vt:i4>5</vt:i4>
      </vt:variant>
      <vt:variant>
        <vt:lpwstr>http://kashnuts.wikispaces.com</vt:lpwstr>
      </vt:variant>
      <vt:variant>
        <vt:lpwstr/>
      </vt:variant>
      <vt:variant>
        <vt:i4>7209049</vt:i4>
      </vt:variant>
      <vt:variant>
        <vt:i4>3</vt:i4>
      </vt:variant>
      <vt:variant>
        <vt:i4>0</vt:i4>
      </vt:variant>
      <vt:variant>
        <vt:i4>5</vt:i4>
      </vt:variant>
      <vt:variant>
        <vt:lpwstr>http://gtpdx.wikispaces.com</vt:lpwstr>
      </vt:variant>
      <vt:variant>
        <vt:lpwstr/>
      </vt:variant>
      <vt:variant>
        <vt:i4>7143496</vt:i4>
      </vt:variant>
      <vt:variant>
        <vt:i4>0</vt:i4>
      </vt:variant>
      <vt:variant>
        <vt:i4>0</vt:i4>
      </vt:variant>
      <vt:variant>
        <vt:i4>5</vt:i4>
      </vt:variant>
      <vt:variant>
        <vt:lpwstr>mailto:thiemag@pdx.edu</vt:lpwstr>
      </vt:variant>
      <vt:variant>
        <vt:lpwstr/>
      </vt:variant>
      <vt:variant>
        <vt:i4>458813</vt:i4>
      </vt:variant>
      <vt:variant>
        <vt:i4>3824</vt:i4>
      </vt:variant>
      <vt:variant>
        <vt:i4>1025</vt:i4>
      </vt:variant>
      <vt:variant>
        <vt:i4>1</vt:i4>
      </vt:variant>
      <vt:variant>
        <vt:lpwstr>conceptual_frame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PSU Graduate School of Education</dc:title>
  <dc:creator>Gayle Thieman</dc:creator>
  <cp:lastModifiedBy>Gayle Thieman</cp:lastModifiedBy>
  <cp:revision>5</cp:revision>
  <cp:lastPrinted>2012-01-10T17:12:00Z</cp:lastPrinted>
  <dcterms:created xsi:type="dcterms:W3CDTF">2013-01-05T21:38:00Z</dcterms:created>
  <dcterms:modified xsi:type="dcterms:W3CDTF">2013-01-07T19:45:00Z</dcterms:modified>
</cp:coreProperties>
</file>